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502" w:type="dxa"/>
        <w:tblInd w:w="3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57"/>
        <w:gridCol w:w="2409"/>
        <w:gridCol w:w="993"/>
        <w:gridCol w:w="1084"/>
        <w:gridCol w:w="333"/>
        <w:gridCol w:w="1134"/>
        <w:gridCol w:w="992"/>
      </w:tblGrid>
      <w:tr w:rsidR="00A30C7D" w:rsidTr="00243E0D">
        <w:trPr>
          <w:trHeight w:val="727"/>
        </w:trPr>
        <w:tc>
          <w:tcPr>
            <w:tcW w:w="3966" w:type="dxa"/>
            <w:gridSpan w:val="2"/>
            <w:shd w:val="clear" w:color="auto" w:fill="auto"/>
          </w:tcPr>
          <w:p w:rsidR="00A30C7D" w:rsidRDefault="00A30C7D">
            <w:pPr>
              <w:snapToGrid w:val="0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  <w:r>
              <w:rPr>
                <w:rFonts w:ascii="Comic Sans MS" w:eastAsia="Comic Sans MS" w:hAnsi="Comic Sans MS" w:cs="Comic Sans MS"/>
                <w:sz w:val="22"/>
                <w:szCs w:val="22"/>
              </w:rPr>
              <w:t xml:space="preserve">         </w:t>
            </w:r>
            <w:r>
              <w:object w:dxaOrig="4454" w:dyaOrig="44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49.5pt" o:ole="" filled="t">
                  <v:fill color2="black"/>
                  <v:imagedata r:id="rId5" o:title="" croptop="-14f" cropbottom="-14f" cropleft="-14f" cropright="-14f"/>
                </v:shape>
                <o:OLEObject Type="Embed" ProgID="PBrush" ShapeID="_x0000_i1025" DrawAspect="Content" ObjectID="_1831884194" r:id="rId6"/>
              </w:object>
            </w:r>
          </w:p>
        </w:tc>
        <w:tc>
          <w:tcPr>
            <w:tcW w:w="993" w:type="dxa"/>
            <w:shd w:val="clear" w:color="auto" w:fill="auto"/>
          </w:tcPr>
          <w:p w:rsidR="00A30C7D" w:rsidRDefault="00A30C7D">
            <w:pPr>
              <w:snapToGrid w:val="0"/>
              <w:ind w:firstLine="106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shd w:val="clear" w:color="auto" w:fill="auto"/>
          </w:tcPr>
          <w:p w:rsidR="00A30C7D" w:rsidRDefault="00A30C7D">
            <w:pPr>
              <w:snapToGrid w:val="0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</w:tr>
      <w:tr w:rsidR="00A30C7D" w:rsidTr="00243E0D">
        <w:trPr>
          <w:trHeight w:val="247"/>
        </w:trPr>
        <w:tc>
          <w:tcPr>
            <w:tcW w:w="3966" w:type="dxa"/>
            <w:gridSpan w:val="2"/>
            <w:shd w:val="clear" w:color="auto" w:fill="auto"/>
          </w:tcPr>
          <w:p w:rsidR="00A30C7D" w:rsidRDefault="00A30C7D" w:rsidP="002A49AC">
            <w:pPr>
              <w:snapToGrid w:val="0"/>
              <w:jc w:val="both"/>
            </w:pPr>
            <w:r>
              <w:rPr>
                <w:rFonts w:ascii="Comic Sans MS" w:hAnsi="Comic Sans MS" w:cs="Comic Sans MS"/>
                <w:b/>
                <w:sz w:val="22"/>
                <w:szCs w:val="22"/>
              </w:rPr>
              <w:t>ΕΛΛΗΝΙΚΗ  ΔΗΜΟΚΡΑΤΙΑ</w:t>
            </w:r>
          </w:p>
        </w:tc>
        <w:tc>
          <w:tcPr>
            <w:tcW w:w="993" w:type="dxa"/>
            <w:shd w:val="clear" w:color="auto" w:fill="auto"/>
          </w:tcPr>
          <w:p w:rsidR="00A30C7D" w:rsidRDefault="00A30C7D" w:rsidP="002A49AC">
            <w:pPr>
              <w:snapToGrid w:val="0"/>
              <w:ind w:firstLine="106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30C7D" w:rsidRDefault="00A30C7D" w:rsidP="002A49AC">
            <w:pPr>
              <w:snapToGrid w:val="0"/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>Βόλος</w:t>
            </w:r>
          </w:p>
        </w:tc>
        <w:tc>
          <w:tcPr>
            <w:tcW w:w="1134" w:type="dxa"/>
            <w:shd w:val="clear" w:color="auto" w:fill="auto"/>
          </w:tcPr>
          <w:p w:rsidR="00A30C7D" w:rsidRDefault="00A30C7D" w:rsidP="003B6704">
            <w:pPr>
              <w:snapToGrid w:val="0"/>
              <w:jc w:val="both"/>
            </w:pPr>
            <w:r>
              <w:rPr>
                <w:rFonts w:ascii="Comic Sans MS" w:eastAsia="Comic Sans MS" w:hAnsi="Comic Sans MS" w:cs="Comic Sans MS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000000"/>
                <w:sz w:val="22"/>
                <w:szCs w:val="22"/>
              </w:rPr>
              <w:t xml:space="preserve">  </w:t>
            </w:r>
            <w:r w:rsidR="0044171B">
              <w:rPr>
                <w:rFonts w:ascii="Comic Sans MS" w:eastAsia="Comic Sans MS" w:hAnsi="Comic Sans MS" w:cs="Comic Sans MS"/>
                <w:color w:val="000000"/>
                <w:sz w:val="22"/>
                <w:szCs w:val="22"/>
              </w:rPr>
              <w:t>0</w:t>
            </w:r>
            <w:r w:rsidR="003B6704">
              <w:rPr>
                <w:rFonts w:ascii="Comic Sans MS" w:eastAsia="Comic Sans MS" w:hAnsi="Comic Sans MS" w:cs="Comic Sans MS"/>
                <w:color w:val="000000"/>
                <w:sz w:val="22"/>
                <w:szCs w:val="22"/>
                <w:lang w:val="en-US"/>
              </w:rPr>
              <w:t>4</w:t>
            </w:r>
            <w:r>
              <w:rPr>
                <w:rFonts w:ascii="Comic Sans MS" w:hAnsi="Comic Sans MS" w:cs="Comic Sans MS"/>
                <w:color w:val="000000"/>
                <w:sz w:val="22"/>
                <w:szCs w:val="22"/>
              </w:rPr>
              <w:t>/</w:t>
            </w:r>
            <w:r w:rsidR="0044171B">
              <w:rPr>
                <w:rFonts w:ascii="Comic Sans MS" w:hAnsi="Comic Sans MS" w:cs="Comic Sans MS"/>
                <w:color w:val="000000"/>
                <w:sz w:val="22"/>
                <w:szCs w:val="22"/>
              </w:rPr>
              <w:t>02</w:t>
            </w:r>
            <w:r>
              <w:rPr>
                <w:rFonts w:ascii="Comic Sans MS" w:hAnsi="Comic Sans MS" w:cs="Comic Sans MS"/>
                <w:color w:val="000000"/>
                <w:sz w:val="22"/>
                <w:szCs w:val="22"/>
                <w:lang w:val="en-US"/>
              </w:rPr>
              <w:t xml:space="preserve"> /</w:t>
            </w:r>
          </w:p>
        </w:tc>
        <w:tc>
          <w:tcPr>
            <w:tcW w:w="992" w:type="dxa"/>
            <w:shd w:val="clear" w:color="auto" w:fill="auto"/>
          </w:tcPr>
          <w:p w:rsidR="00A30C7D" w:rsidRDefault="00A30C7D" w:rsidP="0044171B">
            <w:pPr>
              <w:snapToGrid w:val="0"/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>202</w:t>
            </w:r>
            <w:r w:rsidR="0044171B">
              <w:rPr>
                <w:rFonts w:ascii="Comic Sans MS" w:hAnsi="Comic Sans MS" w:cs="Comic Sans MS"/>
                <w:sz w:val="22"/>
                <w:szCs w:val="22"/>
              </w:rPr>
              <w:t>6</w:t>
            </w:r>
          </w:p>
        </w:tc>
      </w:tr>
      <w:tr w:rsidR="00A30C7D" w:rsidTr="00243E0D">
        <w:trPr>
          <w:trHeight w:val="343"/>
        </w:trPr>
        <w:tc>
          <w:tcPr>
            <w:tcW w:w="3966" w:type="dxa"/>
            <w:gridSpan w:val="2"/>
            <w:shd w:val="clear" w:color="auto" w:fill="auto"/>
          </w:tcPr>
          <w:p w:rsidR="00A30C7D" w:rsidRDefault="00A30C7D" w:rsidP="002A49AC">
            <w:pPr>
              <w:snapToGrid w:val="0"/>
              <w:jc w:val="both"/>
            </w:pPr>
            <w:r>
              <w:rPr>
                <w:rFonts w:ascii="Comic Sans MS" w:hAnsi="Comic Sans MS" w:cs="Comic Sans MS"/>
                <w:b/>
                <w:color w:val="000000"/>
                <w:sz w:val="22"/>
                <w:szCs w:val="22"/>
              </w:rPr>
              <w:t>ΝΟΜΟΣ  ΜΑΓΝΗΣΙΑΣ</w:t>
            </w:r>
          </w:p>
        </w:tc>
        <w:tc>
          <w:tcPr>
            <w:tcW w:w="993" w:type="dxa"/>
            <w:shd w:val="clear" w:color="auto" w:fill="auto"/>
          </w:tcPr>
          <w:p w:rsidR="00A30C7D" w:rsidRDefault="00A30C7D" w:rsidP="002A49AC">
            <w:pPr>
              <w:snapToGrid w:val="0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30C7D" w:rsidRDefault="00A30C7D" w:rsidP="002A49AC">
            <w:pPr>
              <w:snapToGrid w:val="0"/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 xml:space="preserve">Αριθ. </w:t>
            </w:r>
            <w:proofErr w:type="spellStart"/>
            <w:r>
              <w:rPr>
                <w:rFonts w:ascii="Comic Sans MS" w:hAnsi="Comic Sans MS" w:cs="Comic Sans MS"/>
                <w:sz w:val="22"/>
                <w:szCs w:val="22"/>
              </w:rPr>
              <w:t>Πρωτ</w:t>
            </w:r>
            <w:proofErr w:type="spellEnd"/>
            <w:r>
              <w:rPr>
                <w:rFonts w:ascii="Comic Sans MS" w:hAnsi="Comic Sans MS" w:cs="Comic Sans MS"/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30C7D" w:rsidRPr="007A2CB9" w:rsidRDefault="00CD3AB2" w:rsidP="002A49AC">
            <w:pPr>
              <w:snapToGrid w:val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7A2CB9">
              <w:rPr>
                <w:rFonts w:asciiTheme="minorHAnsi" w:hAnsiTheme="minorHAnsi" w:cstheme="minorHAnsi"/>
                <w:sz w:val="28"/>
                <w:szCs w:val="28"/>
              </w:rPr>
              <w:t>8848</w:t>
            </w:r>
          </w:p>
        </w:tc>
      </w:tr>
      <w:tr w:rsidR="00A30C7D" w:rsidTr="00243E0D">
        <w:trPr>
          <w:trHeight w:val="241"/>
        </w:trPr>
        <w:tc>
          <w:tcPr>
            <w:tcW w:w="3966" w:type="dxa"/>
            <w:gridSpan w:val="2"/>
            <w:shd w:val="clear" w:color="auto" w:fill="auto"/>
          </w:tcPr>
          <w:p w:rsidR="00A30C7D" w:rsidRDefault="00A30C7D" w:rsidP="002A49AC">
            <w:pPr>
              <w:snapToGrid w:val="0"/>
              <w:jc w:val="both"/>
            </w:pPr>
            <w:r>
              <w:rPr>
                <w:rFonts w:ascii="Comic Sans MS" w:hAnsi="Comic Sans MS" w:cs="Comic Sans MS"/>
                <w:b/>
                <w:color w:val="000000"/>
                <w:sz w:val="22"/>
                <w:szCs w:val="22"/>
              </w:rPr>
              <w:t>ΔΗΜΟΣ ΒΟΛΟΥ</w:t>
            </w:r>
          </w:p>
        </w:tc>
        <w:tc>
          <w:tcPr>
            <w:tcW w:w="993" w:type="dxa"/>
            <w:shd w:val="clear" w:color="auto" w:fill="auto"/>
          </w:tcPr>
          <w:p w:rsidR="00A30C7D" w:rsidRDefault="00A30C7D" w:rsidP="002A49AC">
            <w:pPr>
              <w:snapToGrid w:val="0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30C7D" w:rsidRDefault="00A30C7D" w:rsidP="002A49AC">
            <w:pPr>
              <w:snapToGrid w:val="0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A30C7D" w:rsidRDefault="00A30C7D" w:rsidP="002A49AC">
            <w:pPr>
              <w:snapToGrid w:val="0"/>
              <w:jc w:val="both"/>
              <w:rPr>
                <w:rFonts w:ascii="Comic Sans MS" w:hAnsi="Comic Sans MS" w:cs="Comic Sans MS"/>
                <w:color w:val="000000"/>
                <w:spacing w:val="60"/>
                <w:sz w:val="22"/>
                <w:szCs w:val="22"/>
              </w:rPr>
            </w:pPr>
          </w:p>
        </w:tc>
      </w:tr>
      <w:tr w:rsidR="00A30C7D" w:rsidTr="00243E0D">
        <w:trPr>
          <w:trHeight w:val="247"/>
        </w:trPr>
        <w:tc>
          <w:tcPr>
            <w:tcW w:w="3966" w:type="dxa"/>
            <w:gridSpan w:val="2"/>
            <w:shd w:val="clear" w:color="auto" w:fill="auto"/>
          </w:tcPr>
          <w:p w:rsidR="00A30C7D" w:rsidRDefault="00A30C7D" w:rsidP="002A49AC">
            <w:pPr>
              <w:snapToGrid w:val="0"/>
            </w:pPr>
            <w:r>
              <w:rPr>
                <w:rFonts w:ascii="Comic Sans MS" w:hAnsi="Comic Sans MS" w:cs="Comic Sans MS"/>
                <w:b/>
                <w:sz w:val="22"/>
                <w:szCs w:val="22"/>
              </w:rPr>
              <w:t>ΔΙΕΥΘΥΝΣΗ ΚΟΙΜΗΤΗΡΙΩΝ</w:t>
            </w:r>
          </w:p>
          <w:p w:rsidR="00A30C7D" w:rsidRDefault="00A30C7D" w:rsidP="002A49AC"/>
        </w:tc>
        <w:tc>
          <w:tcPr>
            <w:tcW w:w="993" w:type="dxa"/>
            <w:shd w:val="clear" w:color="auto" w:fill="auto"/>
          </w:tcPr>
          <w:p w:rsidR="00A30C7D" w:rsidRDefault="002A49AC" w:rsidP="002A49AC">
            <w:pPr>
              <w:snapToGrid w:val="0"/>
            </w:pPr>
            <w:r>
              <w:rPr>
                <w:rFonts w:ascii="Comic Sans MS" w:hAnsi="Comic Sans MS" w:cs="Comic Sans MS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A30C7D">
              <w:rPr>
                <w:rFonts w:ascii="Comic Sans MS" w:hAnsi="Comic Sans MS" w:cs="Comic Sans MS"/>
                <w:b/>
                <w:color w:val="000000"/>
                <w:sz w:val="22"/>
                <w:szCs w:val="22"/>
              </w:rPr>
              <w:t>ΠΡΟΣ:</w:t>
            </w:r>
          </w:p>
        </w:tc>
        <w:tc>
          <w:tcPr>
            <w:tcW w:w="3543" w:type="dxa"/>
            <w:gridSpan w:val="4"/>
            <w:shd w:val="clear" w:color="auto" w:fill="auto"/>
          </w:tcPr>
          <w:p w:rsidR="00A30C7D" w:rsidRPr="00985C59" w:rsidRDefault="00C4149A" w:rsidP="002A49A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985C59">
              <w:rPr>
                <w:rFonts w:asciiTheme="minorHAnsi" w:hAnsiTheme="minorHAnsi" w:cstheme="minorHAnsi"/>
              </w:rPr>
              <w:t>Πρόεδρο Δημοτικής Επιτροπής</w:t>
            </w:r>
          </w:p>
          <w:p w:rsidR="00A30C7D" w:rsidRDefault="00A30C7D" w:rsidP="002A49AC">
            <w:pPr>
              <w:jc w:val="center"/>
            </w:pPr>
            <w:r w:rsidRPr="00985C59">
              <w:rPr>
                <w:rFonts w:asciiTheme="minorHAnsi" w:hAnsiTheme="minorHAnsi" w:cstheme="minorHAnsi"/>
              </w:rPr>
              <w:t>Δήμου Βόλου</w:t>
            </w:r>
          </w:p>
        </w:tc>
      </w:tr>
      <w:tr w:rsidR="00A30C7D" w:rsidTr="00243E0D">
        <w:trPr>
          <w:trHeight w:val="247"/>
        </w:trPr>
        <w:tc>
          <w:tcPr>
            <w:tcW w:w="1557" w:type="dxa"/>
            <w:shd w:val="clear" w:color="auto" w:fill="auto"/>
          </w:tcPr>
          <w:p w:rsidR="00A30C7D" w:rsidRDefault="00A30C7D" w:rsidP="002A49AC">
            <w:pPr>
              <w:snapToGrid w:val="0"/>
              <w:ind w:right="112"/>
              <w:jc w:val="both"/>
            </w:pPr>
            <w:proofErr w:type="spellStart"/>
            <w:r>
              <w:rPr>
                <w:rFonts w:ascii="Comic Sans MS" w:hAnsi="Comic Sans MS" w:cs="Comic Sans MS"/>
                <w:sz w:val="22"/>
                <w:szCs w:val="22"/>
              </w:rPr>
              <w:t>Ταχ</w:t>
            </w:r>
            <w:proofErr w:type="spellEnd"/>
            <w:r>
              <w:rPr>
                <w:rFonts w:ascii="Comic Sans MS" w:hAnsi="Comic Sans MS" w:cs="Comic Sans MS"/>
                <w:sz w:val="22"/>
                <w:szCs w:val="22"/>
              </w:rPr>
              <w:t>. Δ)</w:t>
            </w:r>
            <w:proofErr w:type="spellStart"/>
            <w:r>
              <w:rPr>
                <w:rFonts w:ascii="Comic Sans MS" w:hAnsi="Comic Sans MS" w:cs="Comic Sans MS"/>
                <w:sz w:val="22"/>
                <w:szCs w:val="22"/>
              </w:rPr>
              <w:t>νση</w:t>
            </w:r>
            <w:proofErr w:type="spellEnd"/>
            <w:r>
              <w:rPr>
                <w:rFonts w:ascii="Comic Sans MS" w:hAnsi="Comic Sans MS" w:cs="Comic Sans MS"/>
                <w:sz w:val="22"/>
                <w:szCs w:val="22"/>
              </w:rPr>
              <w:t xml:space="preserve">   :</w:t>
            </w:r>
          </w:p>
        </w:tc>
        <w:tc>
          <w:tcPr>
            <w:tcW w:w="2409" w:type="dxa"/>
            <w:shd w:val="clear" w:color="auto" w:fill="auto"/>
          </w:tcPr>
          <w:p w:rsidR="00A30C7D" w:rsidRDefault="00A30C7D" w:rsidP="002A49AC">
            <w:pPr>
              <w:snapToGrid w:val="0"/>
              <w:jc w:val="both"/>
            </w:pPr>
            <w:r>
              <w:rPr>
                <w:rFonts w:ascii="Comic Sans MS" w:hAnsi="Comic Sans MS" w:cs="Comic Sans MS"/>
                <w:color w:val="000000"/>
                <w:sz w:val="22"/>
                <w:szCs w:val="22"/>
              </w:rPr>
              <w:t>Κοιμητήριο “Κούκος”</w:t>
            </w:r>
          </w:p>
        </w:tc>
        <w:tc>
          <w:tcPr>
            <w:tcW w:w="993" w:type="dxa"/>
            <w:shd w:val="clear" w:color="auto" w:fill="auto"/>
          </w:tcPr>
          <w:p w:rsidR="00A30C7D" w:rsidRDefault="00A30C7D" w:rsidP="002A49AC">
            <w:pPr>
              <w:snapToGrid w:val="0"/>
              <w:ind w:left="-185"/>
              <w:jc w:val="both"/>
              <w:rPr>
                <w:rFonts w:ascii="Comic Sans MS" w:hAnsi="Comic Sans MS" w:cs="Comic Sans MS"/>
                <w:b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shd w:val="clear" w:color="auto" w:fill="auto"/>
          </w:tcPr>
          <w:p w:rsidR="00A30C7D" w:rsidRDefault="00A30C7D" w:rsidP="002A49AC">
            <w:pPr>
              <w:snapToGrid w:val="0"/>
              <w:ind w:left="-185"/>
              <w:jc w:val="both"/>
              <w:rPr>
                <w:rFonts w:ascii="Comic Sans MS" w:hAnsi="Comic Sans MS" w:cs="Comic Sans MS"/>
                <w:b/>
                <w:color w:val="00000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2459" w:type="dxa"/>
            <w:gridSpan w:val="3"/>
            <w:shd w:val="clear" w:color="auto" w:fill="auto"/>
          </w:tcPr>
          <w:p w:rsidR="00A30C7D" w:rsidRDefault="00A30C7D" w:rsidP="002A49AC">
            <w:pPr>
              <w:snapToGrid w:val="0"/>
              <w:jc w:val="both"/>
              <w:rPr>
                <w:rFonts w:ascii="Comic Sans MS" w:eastAsia="Comic Sans MS" w:hAnsi="Comic Sans MS" w:cs="Comic Sans MS"/>
                <w:b/>
                <w:color w:val="000000"/>
                <w:sz w:val="22"/>
                <w:szCs w:val="22"/>
                <w:shd w:val="clear" w:color="auto" w:fill="FFFF00"/>
              </w:rPr>
            </w:pPr>
          </w:p>
        </w:tc>
      </w:tr>
      <w:tr w:rsidR="00A30C7D" w:rsidTr="00243E0D">
        <w:trPr>
          <w:trHeight w:val="447"/>
        </w:trPr>
        <w:tc>
          <w:tcPr>
            <w:tcW w:w="1557" w:type="dxa"/>
            <w:shd w:val="clear" w:color="auto" w:fill="auto"/>
          </w:tcPr>
          <w:p w:rsidR="00A30C7D" w:rsidRDefault="00A30C7D" w:rsidP="002A49AC">
            <w:pPr>
              <w:snapToGrid w:val="0"/>
              <w:ind w:right="112"/>
              <w:jc w:val="both"/>
            </w:pPr>
            <w:proofErr w:type="spellStart"/>
            <w:r>
              <w:rPr>
                <w:rFonts w:ascii="Comic Sans MS" w:hAnsi="Comic Sans MS" w:cs="Comic Sans MS"/>
                <w:sz w:val="22"/>
                <w:szCs w:val="22"/>
              </w:rPr>
              <w:t>Ταχ</w:t>
            </w:r>
            <w:proofErr w:type="spellEnd"/>
            <w:r>
              <w:rPr>
                <w:rFonts w:ascii="Comic Sans MS" w:hAnsi="Comic Sans MS" w:cs="Comic Sans MS"/>
                <w:sz w:val="22"/>
                <w:szCs w:val="22"/>
              </w:rPr>
              <w:t xml:space="preserve">. Κώδικας </w:t>
            </w:r>
          </w:p>
          <w:p w:rsidR="00A30C7D" w:rsidRDefault="00A30C7D" w:rsidP="002A49AC">
            <w:r>
              <w:rPr>
                <w:rFonts w:ascii="Comic Sans MS" w:hAnsi="Comic Sans MS" w:cs="Comic Sans MS"/>
                <w:sz w:val="22"/>
                <w:szCs w:val="22"/>
              </w:rPr>
              <w:t>Πληροφορίες:</w:t>
            </w:r>
          </w:p>
          <w:p w:rsidR="00A30C7D" w:rsidRDefault="00A30C7D" w:rsidP="002A49AC">
            <w:proofErr w:type="spellStart"/>
            <w:r>
              <w:rPr>
                <w:rFonts w:ascii="Comic Sans MS" w:hAnsi="Comic Sans MS" w:cs="Comic Sans MS"/>
                <w:sz w:val="22"/>
                <w:szCs w:val="22"/>
              </w:rPr>
              <w:t>Τηλ</w:t>
            </w:r>
            <w:proofErr w:type="spellEnd"/>
            <w:r>
              <w:rPr>
                <w:rFonts w:ascii="Comic Sans MS" w:hAnsi="Comic Sans MS" w:cs="Comic Sans MS"/>
                <w:sz w:val="22"/>
                <w:szCs w:val="22"/>
              </w:rPr>
              <w:t>.:</w:t>
            </w:r>
          </w:p>
        </w:tc>
        <w:tc>
          <w:tcPr>
            <w:tcW w:w="2409" w:type="dxa"/>
            <w:shd w:val="clear" w:color="auto" w:fill="auto"/>
          </w:tcPr>
          <w:p w:rsidR="00A30C7D" w:rsidRDefault="00A30C7D" w:rsidP="002A49AC">
            <w:pPr>
              <w:snapToGrid w:val="0"/>
              <w:jc w:val="both"/>
              <w:rPr>
                <w:rFonts w:ascii="Comic Sans MS" w:hAnsi="Comic Sans MS" w:cs="Comic Sans MS"/>
                <w:sz w:val="22"/>
                <w:szCs w:val="22"/>
              </w:rPr>
            </w:pPr>
          </w:p>
          <w:p w:rsidR="00A30C7D" w:rsidRDefault="00A30C7D" w:rsidP="002A49AC">
            <w:pPr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 xml:space="preserve">Γιάννης </w:t>
            </w:r>
            <w:proofErr w:type="spellStart"/>
            <w:r>
              <w:rPr>
                <w:rFonts w:ascii="Comic Sans MS" w:hAnsi="Comic Sans MS" w:cs="Comic Sans MS"/>
                <w:sz w:val="22"/>
                <w:szCs w:val="22"/>
              </w:rPr>
              <w:t>Πολυμενίδης</w:t>
            </w:r>
            <w:proofErr w:type="spellEnd"/>
          </w:p>
          <w:p w:rsidR="00A30C7D" w:rsidRDefault="00A30C7D" w:rsidP="002A49AC">
            <w:pPr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>2421095720</w:t>
            </w:r>
          </w:p>
        </w:tc>
        <w:tc>
          <w:tcPr>
            <w:tcW w:w="993" w:type="dxa"/>
            <w:shd w:val="clear" w:color="auto" w:fill="auto"/>
          </w:tcPr>
          <w:p w:rsidR="00A30C7D" w:rsidRDefault="00A30C7D" w:rsidP="002A49AC">
            <w:pPr>
              <w:snapToGrid w:val="0"/>
              <w:ind w:left="-185"/>
            </w:pPr>
            <w:r>
              <w:rPr>
                <w:rFonts w:ascii="Comic Sans MS" w:hAnsi="Comic Sans MS" w:cs="Comic Sans MS"/>
                <w:b/>
                <w:bCs/>
                <w:color w:val="000000"/>
                <w:sz w:val="22"/>
                <w:szCs w:val="22"/>
                <w:lang w:val="en-US"/>
              </w:rPr>
              <w:t xml:space="preserve">   </w:t>
            </w:r>
            <w:proofErr w:type="gramStart"/>
            <w:r>
              <w:rPr>
                <w:rFonts w:ascii="Comic Sans MS" w:hAnsi="Comic Sans MS" w:cs="Comic Sans MS"/>
                <w:b/>
                <w:bCs/>
                <w:color w:val="000000"/>
                <w:sz w:val="22"/>
                <w:szCs w:val="22"/>
                <w:lang w:val="en-US"/>
              </w:rPr>
              <w:t>KOIN.:</w:t>
            </w:r>
            <w:proofErr w:type="gramEnd"/>
          </w:p>
        </w:tc>
        <w:tc>
          <w:tcPr>
            <w:tcW w:w="1084" w:type="dxa"/>
            <w:shd w:val="clear" w:color="auto" w:fill="auto"/>
          </w:tcPr>
          <w:p w:rsidR="00A30C7D" w:rsidRDefault="00A30C7D" w:rsidP="002A49AC">
            <w:pPr>
              <w:snapToGrid w:val="0"/>
              <w:ind w:left="-185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shd w:val="clear" w:color="auto" w:fill="auto"/>
          </w:tcPr>
          <w:p w:rsidR="00A30C7D" w:rsidRDefault="00A30C7D" w:rsidP="002A49AC">
            <w:pPr>
              <w:snapToGrid w:val="0"/>
              <w:jc w:val="center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</w:tr>
    </w:tbl>
    <w:p w:rsidR="00A30C7D" w:rsidRDefault="00A30C7D"/>
    <w:p w:rsidR="00A30C7D" w:rsidRDefault="00A30C7D" w:rsidP="000552B5">
      <w:pPr>
        <w:numPr>
          <w:ilvl w:val="8"/>
          <w:numId w:val="2"/>
        </w:numPr>
        <w:spacing w:line="100" w:lineRule="atLeast"/>
        <w:ind w:left="851" w:hanging="851"/>
      </w:pPr>
      <w:r>
        <w:rPr>
          <w:rFonts w:ascii="Calibri" w:hAnsi="Calibri" w:cs="Calibri"/>
          <w:b/>
          <w:color w:val="000000"/>
        </w:rPr>
        <w:t>ΘΕΜΑ :</w:t>
      </w:r>
      <w:r>
        <w:rPr>
          <w:rFonts w:ascii="Calibri" w:hAnsi="Calibri" w:cs="Calibri"/>
        </w:rPr>
        <w:t xml:space="preserve"> </w:t>
      </w:r>
      <w:r w:rsidR="000552B5">
        <w:rPr>
          <w:rStyle w:val="style61"/>
          <w:rFonts w:ascii="Calibri" w:hAnsi="Calibri" w:cs="Calibri"/>
          <w:color w:val="auto"/>
          <w:sz w:val="24"/>
          <w:szCs w:val="24"/>
        </w:rPr>
        <w:t>Διόρθωση – τροποποίηση της υπ’ αριθ.404/2025 ΑΔΣ (ΑΔΑ.907ΝΩ96-514) περί Καθορισμού Τελών και Δικαιωμάτων Δημοτικών Κοιμητηρίων</w:t>
      </w:r>
      <w:r>
        <w:rPr>
          <w:rStyle w:val="style61"/>
          <w:rFonts w:ascii="Calibri" w:hAnsi="Calibri" w:cs="Calibri"/>
          <w:color w:val="auto"/>
          <w:sz w:val="24"/>
          <w:szCs w:val="24"/>
        </w:rPr>
        <w:t>.</w:t>
      </w:r>
    </w:p>
    <w:p w:rsidR="00A30C7D" w:rsidRDefault="00A30C7D" w:rsidP="0044171B">
      <w:pPr>
        <w:numPr>
          <w:ilvl w:val="8"/>
          <w:numId w:val="2"/>
        </w:numPr>
        <w:spacing w:line="100" w:lineRule="atLeast"/>
        <w:ind w:left="851" w:hanging="851"/>
      </w:pPr>
      <w:r>
        <w:rPr>
          <w:rStyle w:val="style61"/>
          <w:rFonts w:ascii="Calibri" w:hAnsi="Calibri" w:cs="Calibri"/>
          <w:b/>
          <w:color w:val="000000"/>
          <w:sz w:val="24"/>
          <w:szCs w:val="24"/>
        </w:rPr>
        <w:t>ΣΧΕ</w:t>
      </w:r>
      <w:r>
        <w:rPr>
          <w:rStyle w:val="style61"/>
          <w:rFonts w:ascii="Calibri" w:hAnsi="Calibri" w:cs="Calibri"/>
          <w:color w:val="000000"/>
          <w:sz w:val="24"/>
          <w:szCs w:val="24"/>
        </w:rPr>
        <w:t>Τ</w:t>
      </w:r>
      <w:r>
        <w:rPr>
          <w:rStyle w:val="style61"/>
          <w:rFonts w:ascii="Calibri" w:hAnsi="Calibri" w:cs="Calibri"/>
          <w:b/>
          <w:color w:val="000000"/>
          <w:sz w:val="24"/>
          <w:szCs w:val="24"/>
        </w:rPr>
        <w:t xml:space="preserve">. </w:t>
      </w:r>
      <w:r>
        <w:rPr>
          <w:rStyle w:val="style61"/>
          <w:rFonts w:ascii="Calibri" w:hAnsi="Calibri" w:cs="Calibri"/>
          <w:color w:val="auto"/>
          <w:sz w:val="24"/>
          <w:szCs w:val="24"/>
        </w:rPr>
        <w:t xml:space="preserve">: </w:t>
      </w:r>
      <w:r w:rsidR="0044171B">
        <w:rPr>
          <w:rStyle w:val="style61"/>
          <w:rFonts w:ascii="Calibri" w:hAnsi="Calibri" w:cs="Calibri"/>
          <w:color w:val="auto"/>
          <w:sz w:val="24"/>
          <w:szCs w:val="24"/>
        </w:rPr>
        <w:t xml:space="preserve"> υπ’ αριθ.404/2025 ΑΔΣ (ΑΔΑ.907ΝΩ96-514) περί Καθορισμού Τελών και Δικαιωμάτων Δημοτικών Κοιμητηρίων</w:t>
      </w:r>
    </w:p>
    <w:p w:rsidR="00A30C7D" w:rsidRDefault="00A30C7D">
      <w:pPr>
        <w:numPr>
          <w:ilvl w:val="8"/>
          <w:numId w:val="2"/>
        </w:numPr>
        <w:spacing w:line="100" w:lineRule="atLeast"/>
        <w:rPr>
          <w:rFonts w:ascii="Calibri" w:hAnsi="Calibri" w:cs="Calibri"/>
        </w:rPr>
      </w:pPr>
    </w:p>
    <w:p w:rsidR="00A30C7D" w:rsidRDefault="00A30C7D" w:rsidP="003E527E">
      <w:pPr>
        <w:pStyle w:val="a5"/>
        <w:spacing w:after="0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 xml:space="preserve">Σας γνωρίζουμε </w:t>
      </w:r>
      <w:r w:rsidR="00AF55A8">
        <w:rPr>
          <w:rStyle w:val="style61"/>
          <w:rFonts w:ascii="Calibri" w:eastAsia="Times-Roman" w:hAnsi="Calibri" w:cs="Calibri"/>
          <w:color w:val="auto"/>
          <w:sz w:val="24"/>
          <w:szCs w:val="24"/>
        </w:rPr>
        <w:t>ότι</w:t>
      </w:r>
      <w:bookmarkStart w:id="0" w:name="_GoBack"/>
      <w:bookmarkEnd w:id="0"/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 xml:space="preserve"> τα τέλη και δικαιώματα των Δημοτικών Κοιμητηρίων,  επιβάλλονται και βεβαιώνονται βάσει των παρακάτω διατάξεων :</w:t>
      </w:r>
    </w:p>
    <w:p w:rsidR="00A30C7D" w:rsidRDefault="00A30C7D" w:rsidP="003E527E">
      <w:pPr>
        <w:pStyle w:val="a5"/>
        <w:spacing w:after="0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α. του αρ.19 του Β.Δ.24/9-20/20-10-1958 “περί προσόδων των Δήμων και Κοινοτήτων”</w:t>
      </w:r>
    </w:p>
    <w:p w:rsidR="00A30C7D" w:rsidRDefault="00A30C7D" w:rsidP="003E527E">
      <w:pPr>
        <w:pStyle w:val="a5"/>
        <w:spacing w:after="0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β. του Ν.Δ.318/1969 “περί βεβαιώσεως και εισπράξεως των εσόδων Δήμων και Κοινοτήτων”</w:t>
      </w:r>
    </w:p>
    <w:p w:rsidR="00A30C7D" w:rsidRDefault="00A30C7D" w:rsidP="003E527E">
      <w:pPr>
        <w:pStyle w:val="a5"/>
        <w:spacing w:after="0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γ. των αρ.3-5 του Β.Δ.17/5-15/6/1959 “περί οικονομικής διοικήσεως και λογιστικού των Δήμων και Κοινοτήτων”</w:t>
      </w:r>
    </w:p>
    <w:p w:rsidR="00A30C7D" w:rsidRDefault="00A30C7D" w:rsidP="003E527E">
      <w:pPr>
        <w:pStyle w:val="a5"/>
        <w:spacing w:after="0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 xml:space="preserve">δ. της παρ.2 του αρ.4 του Α.Ν.582/1968 όπου προβλέπεται </w:t>
      </w:r>
      <w:r w:rsidR="00AF55A8">
        <w:rPr>
          <w:rStyle w:val="style61"/>
          <w:rFonts w:ascii="Calibri" w:eastAsia="Times-Roman" w:hAnsi="Calibri" w:cs="Calibri"/>
          <w:color w:val="auto"/>
          <w:sz w:val="24"/>
          <w:szCs w:val="24"/>
        </w:rPr>
        <w:t>ότι</w:t>
      </w: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 xml:space="preserve"> “οι εκ των κοιμητηρίων πρόσοδοι σύμφωνα με την </w:t>
      </w:r>
      <w:r w:rsidR="00AF55A8">
        <w:rPr>
          <w:rStyle w:val="style61"/>
          <w:rFonts w:ascii="Calibri" w:eastAsia="Times-Roman" w:hAnsi="Calibri" w:cs="Calibri"/>
          <w:color w:val="auto"/>
          <w:sz w:val="24"/>
          <w:szCs w:val="24"/>
        </w:rPr>
        <w:t>ανωτέρω</w:t>
      </w: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 xml:space="preserve"> διάταξη είναι δικαιώματα ή τέλη επιβαλλόμενα προς κάλυψη των δαπανών της συντηρήσεως και εν γένει λειτουργίας αυτών.”</w:t>
      </w:r>
    </w:p>
    <w:p w:rsidR="00A30C7D" w:rsidRDefault="00A30C7D" w:rsidP="003E527E">
      <w:pPr>
        <w:pStyle w:val="a5"/>
        <w:spacing w:after="0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Λαμβάνοντας υπ' όψη τον κοινωνικό χαρακτήρα της Υπηρεσίας των Δημοτικών Κοιμητηρίων, ο νόμος αφήνει στο Δημοτικό Συμβούλιο να επιλέξουν αν τα έσοδα αυτά θα καλύπτουν όλες ή μέρος μόνο των συνολικών δαπανών λειτουργίας τους (αρ.4, παρ.2 του Α.Ν.582/68).</w:t>
      </w:r>
    </w:p>
    <w:p w:rsidR="00A30C7D" w:rsidRDefault="00A30C7D" w:rsidP="003E527E">
      <w:pPr>
        <w:pStyle w:val="a5"/>
        <w:spacing w:after="0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 xml:space="preserve">Το ύψος των τελών και δικαιωμάτων, που αφορούν τα Κοιμητήρια, καθορίζεται με απόφαση του Δημοτικού Συμβουλίου, η οποία δημοσιεύεται κατά το άρθρο 66 του Β.Δ.24-9/20-10-1958 (αρ.4 </w:t>
      </w:r>
      <w:r>
        <w:rPr>
          <w:rStyle w:val="style61"/>
          <w:rFonts w:ascii="Calibri" w:eastAsia="TTE2t00" w:hAnsi="Calibri" w:cs="Calibri"/>
          <w:color w:val="auto"/>
          <w:sz w:val="24"/>
          <w:szCs w:val="24"/>
        </w:rPr>
        <w:t>παρ.</w:t>
      </w: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1 του Α.Ν.</w:t>
      </w:r>
      <w:r>
        <w:rPr>
          <w:rFonts w:ascii="Calibri" w:eastAsia="Times-Roman" w:hAnsi="Calibri" w:cs="Calibri"/>
        </w:rPr>
        <w:t>582/68 και ΥΠΕΣΔΔΑ  εγκ.41/12243/14.06.2007).</w:t>
      </w:r>
    </w:p>
    <w:p w:rsidR="00A30C7D" w:rsidRDefault="00A30C7D" w:rsidP="003E527E">
      <w:pPr>
        <w:pStyle w:val="a5"/>
        <w:spacing w:after="0"/>
        <w:ind w:firstLine="720"/>
        <w:jc w:val="both"/>
      </w:pPr>
      <w:r>
        <w:rPr>
          <w:rFonts w:ascii="Calibri" w:eastAsia="Times-Roman" w:hAnsi="Calibri" w:cs="Calibri"/>
        </w:rPr>
        <w:t>Σύμφωνα με το εδάφιο ζ΄</w:t>
      </w:r>
      <w:r w:rsidR="00742B3E" w:rsidRPr="00742B3E">
        <w:rPr>
          <w:rFonts w:ascii="Calibri" w:eastAsia="Times-Roman" w:hAnsi="Calibri" w:cs="Calibri"/>
        </w:rPr>
        <w:t xml:space="preserve"> </w:t>
      </w:r>
      <w:r>
        <w:rPr>
          <w:rFonts w:ascii="Calibri" w:eastAsia="Times-Roman" w:hAnsi="Calibri" w:cs="Calibri"/>
        </w:rPr>
        <w:t>της παραγράφου 1 του αρ. 72 του Ν.3852/2010,μέσα στις αρμοδιότητες της Οικονομ</w:t>
      </w:r>
      <w:r>
        <w:rPr>
          <w:rFonts w:ascii="Calibri" w:eastAsia="Times-Roman" w:hAnsi="Calibri" w:cs="Calibri"/>
          <w:color w:val="000000"/>
        </w:rPr>
        <w:t>ικής Επιτροπής είναι να εισηγείται στο Δημοτικό Συμβούλιο, την επιβολή ή αναπροσαρμογή τελών, δικαιωμάτων  και εισφορών και συνεπώς των τελών και δικαιωμάτων των Δημοτικών Κοιμητηρίων.</w:t>
      </w:r>
    </w:p>
    <w:p w:rsidR="0007475A" w:rsidRDefault="00A30C7D" w:rsidP="0007475A">
      <w:pPr>
        <w:pStyle w:val="a5"/>
        <w:spacing w:after="0"/>
        <w:ind w:firstLine="720"/>
        <w:jc w:val="both"/>
        <w:rPr>
          <w:rFonts w:ascii="Calibri" w:eastAsia="Times-Roman" w:hAnsi="Calibri" w:cs="Calibri"/>
          <w:color w:val="000000"/>
        </w:rPr>
      </w:pPr>
      <w:r>
        <w:rPr>
          <w:rFonts w:ascii="Calibri" w:eastAsia="Times-Roman" w:hAnsi="Calibri" w:cs="Calibri"/>
          <w:color w:val="000000"/>
        </w:rPr>
        <w:t>Τα τέλη και δικαιώματα των Δημοτικών Κοιμητηρίων έχουν καθοριστεί (αναπροσαρμοστεί), μέχρι και σήμερα</w:t>
      </w:r>
      <w:r w:rsidR="00460AEB">
        <w:rPr>
          <w:rFonts w:ascii="Calibri" w:eastAsia="Times-Roman" w:hAnsi="Calibri" w:cs="Calibri"/>
          <w:color w:val="000000"/>
        </w:rPr>
        <w:t>, σύμφωνα και με την υπ’ αριθ.</w:t>
      </w:r>
      <w:r w:rsidR="002437AE">
        <w:rPr>
          <w:rFonts w:ascii="Calibri" w:eastAsia="Times-Roman" w:hAnsi="Calibri" w:cs="Calibri"/>
          <w:b/>
          <w:color w:val="000000"/>
        </w:rPr>
        <w:t>4</w:t>
      </w:r>
      <w:r w:rsidR="0009765D">
        <w:rPr>
          <w:rFonts w:ascii="Calibri" w:eastAsia="Times-Roman" w:hAnsi="Calibri" w:cs="Calibri"/>
          <w:b/>
          <w:color w:val="000000"/>
        </w:rPr>
        <w:t>04</w:t>
      </w:r>
      <w:r w:rsidR="00460AEB" w:rsidRPr="00277A3E">
        <w:rPr>
          <w:rFonts w:ascii="Calibri" w:eastAsia="Times-Roman" w:hAnsi="Calibri" w:cs="Calibri"/>
          <w:b/>
          <w:color w:val="000000"/>
        </w:rPr>
        <w:t>/202</w:t>
      </w:r>
      <w:r w:rsidR="007818D2">
        <w:rPr>
          <w:rFonts w:ascii="Calibri" w:eastAsia="Times-Roman" w:hAnsi="Calibri" w:cs="Calibri"/>
          <w:b/>
          <w:color w:val="000000"/>
        </w:rPr>
        <w:t xml:space="preserve">5 </w:t>
      </w:r>
      <w:r w:rsidR="0009765D">
        <w:rPr>
          <w:rStyle w:val="style61"/>
          <w:rFonts w:ascii="Calibri" w:hAnsi="Calibri" w:cs="Calibri"/>
          <w:color w:val="auto"/>
          <w:sz w:val="24"/>
          <w:szCs w:val="24"/>
        </w:rPr>
        <w:t xml:space="preserve">(ΑΔΑ.907ΝΩ96-514) </w:t>
      </w:r>
      <w:r w:rsidR="0007475A">
        <w:rPr>
          <w:rFonts w:ascii="Calibri" w:eastAsia="Times-Roman" w:hAnsi="Calibri" w:cs="Calibri"/>
          <w:color w:val="000000"/>
        </w:rPr>
        <w:t xml:space="preserve">Απόφαση Δημοτικού Συμβουλίου. </w:t>
      </w:r>
    </w:p>
    <w:p w:rsidR="00A30C7D" w:rsidRDefault="0007475A" w:rsidP="0028208A">
      <w:pPr>
        <w:pStyle w:val="a5"/>
        <w:ind w:firstLine="720"/>
        <w:jc w:val="both"/>
        <w:rPr>
          <w:rFonts w:ascii="Calibri" w:eastAsia="Times-Roman" w:hAnsi="Calibri" w:cs="Calibri"/>
          <w:color w:val="000000"/>
        </w:rPr>
      </w:pPr>
      <w:r>
        <w:rPr>
          <w:rFonts w:ascii="Calibri" w:eastAsia="Times-Roman" w:hAnsi="Calibri" w:cs="Calibri"/>
          <w:color w:val="000000"/>
        </w:rPr>
        <w:lastRenderedPageBreak/>
        <w:t>Για λόγους αποσαφήνισης και αναπροσαρμογής, προτείνουμε την διόρθωση και συμπλήρωση της παραπάνω Απόφασης Δημοτικού Συμβουλίου και συγκεκριμένα τα παρακάτω άρθρα και παραγράφους</w:t>
      </w:r>
      <w:r w:rsidR="000552B5">
        <w:rPr>
          <w:rFonts w:ascii="Calibri" w:eastAsia="Times-Roman" w:hAnsi="Calibri" w:cs="Calibri"/>
          <w:color w:val="000000"/>
        </w:rPr>
        <w:t xml:space="preserve"> ως εξής</w:t>
      </w:r>
      <w:r>
        <w:rPr>
          <w:rFonts w:ascii="Calibri" w:eastAsia="Times-Roman" w:hAnsi="Calibri" w:cs="Calibri"/>
          <w:color w:val="000000"/>
        </w:rPr>
        <w:t xml:space="preserve"> :</w:t>
      </w:r>
    </w:p>
    <w:p w:rsidR="0007475A" w:rsidRPr="00D22D2B" w:rsidRDefault="0007475A" w:rsidP="0028208A">
      <w:pPr>
        <w:pStyle w:val="a5"/>
        <w:pBdr>
          <w:bottom w:val="single" w:sz="6" w:space="1" w:color="auto"/>
        </w:pBdr>
        <w:ind w:firstLine="720"/>
        <w:jc w:val="both"/>
        <w:rPr>
          <w:rFonts w:ascii="Calibri" w:eastAsia="Times-Roman" w:hAnsi="Calibri" w:cs="Calibri"/>
          <w:color w:val="000000"/>
        </w:rPr>
      </w:pPr>
    </w:p>
    <w:p w:rsidR="00176D53" w:rsidRPr="00A75BFB" w:rsidRDefault="00176D53" w:rsidP="00A75BFB">
      <w:pPr>
        <w:pStyle w:val="a5"/>
        <w:jc w:val="both"/>
        <w:rPr>
          <w:rFonts w:ascii="Calibri" w:eastAsia="Times-Roman" w:hAnsi="Calibri" w:cs="Calibri"/>
          <w:color w:val="000000"/>
        </w:rPr>
      </w:pPr>
    </w:p>
    <w:p w:rsidR="00A50545" w:rsidRPr="00827265" w:rsidRDefault="00827265" w:rsidP="00A50545">
      <w:pPr>
        <w:spacing w:after="100"/>
        <w:ind w:firstLine="720"/>
        <w:jc w:val="both"/>
        <w:rPr>
          <w:rFonts w:asciiTheme="minorHAnsi" w:hAnsiTheme="minorHAnsi" w:cstheme="minorHAnsi"/>
          <w:i/>
          <w:lang w:eastAsia="el-GR"/>
        </w:rPr>
      </w:pPr>
      <w:r w:rsidRPr="00827265">
        <w:rPr>
          <w:rFonts w:asciiTheme="minorHAnsi" w:hAnsiTheme="minorHAnsi" w:cstheme="minorHAnsi"/>
          <w:i/>
          <w:lang w:eastAsia="el-GR"/>
        </w:rPr>
        <w:t>Διορθώνεται η παράγραφος Α.3.β ως προς τον 5</w:t>
      </w:r>
      <w:r w:rsidRPr="00827265">
        <w:rPr>
          <w:rFonts w:asciiTheme="minorHAnsi" w:hAnsiTheme="minorHAnsi" w:cstheme="minorHAnsi"/>
          <w:i/>
          <w:vertAlign w:val="superscript"/>
          <w:lang w:eastAsia="el-GR"/>
        </w:rPr>
        <w:t>ο</w:t>
      </w:r>
      <w:r w:rsidRPr="00827265">
        <w:rPr>
          <w:rFonts w:asciiTheme="minorHAnsi" w:hAnsiTheme="minorHAnsi" w:cstheme="minorHAnsi"/>
          <w:i/>
          <w:lang w:eastAsia="el-GR"/>
        </w:rPr>
        <w:t xml:space="preserve"> χρόνο</w:t>
      </w:r>
      <w:r>
        <w:rPr>
          <w:rFonts w:asciiTheme="minorHAnsi" w:hAnsiTheme="minorHAnsi" w:cstheme="minorHAnsi"/>
          <w:i/>
          <w:lang w:eastAsia="el-GR"/>
        </w:rPr>
        <w:t xml:space="preserve"> </w:t>
      </w:r>
      <w:r w:rsidRPr="00827265">
        <w:rPr>
          <w:rFonts w:asciiTheme="minorHAnsi" w:hAnsiTheme="minorHAnsi" w:cstheme="minorHAnsi"/>
          <w:i/>
          <w:lang w:eastAsia="el-GR"/>
        </w:rPr>
        <w:t xml:space="preserve">και συνολικά </w:t>
      </w:r>
      <w:r>
        <w:rPr>
          <w:rFonts w:asciiTheme="minorHAnsi" w:hAnsiTheme="minorHAnsi" w:cstheme="minorHAnsi"/>
          <w:i/>
          <w:lang w:eastAsia="el-GR"/>
        </w:rPr>
        <w:t>η παράγραφος Α.3.</w:t>
      </w:r>
      <w:r w:rsidR="000552B5">
        <w:rPr>
          <w:rFonts w:asciiTheme="minorHAnsi" w:hAnsiTheme="minorHAnsi" w:cstheme="minorHAnsi"/>
          <w:i/>
          <w:lang w:eastAsia="el-GR"/>
        </w:rPr>
        <w:t>β</w:t>
      </w:r>
      <w:r>
        <w:rPr>
          <w:rFonts w:asciiTheme="minorHAnsi" w:hAnsiTheme="minorHAnsi" w:cstheme="minorHAnsi"/>
          <w:i/>
          <w:lang w:eastAsia="el-GR"/>
        </w:rPr>
        <w:t xml:space="preserve"> έχει ως εξής:</w:t>
      </w:r>
    </w:p>
    <w:p w:rsidR="00A50545" w:rsidRPr="00A75BFB" w:rsidRDefault="00A50545" w:rsidP="00A50545">
      <w:pPr>
        <w:spacing w:after="100"/>
        <w:ind w:firstLine="720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b/>
          <w:lang w:eastAsia="el-GR"/>
        </w:rPr>
        <w:t>β) Παράταση ταφής στο Νέο Κοιμητήριο θέση ¨Κούκος¨ (με τη θέληση των συγγενών)</w:t>
      </w:r>
    </w:p>
    <w:p w:rsidR="00A50545" w:rsidRPr="00A75BFB" w:rsidRDefault="00A50545" w:rsidP="00A50545">
      <w:pPr>
        <w:numPr>
          <w:ilvl w:val="0"/>
          <w:numId w:val="7"/>
        </w:numPr>
        <w:suppressAutoHyphens w:val="0"/>
        <w:spacing w:after="100"/>
        <w:ind w:left="1134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>4</w:t>
      </w:r>
      <w:r w:rsidRPr="00A75BFB">
        <w:rPr>
          <w:rFonts w:asciiTheme="minorHAnsi" w:hAnsiTheme="minorHAnsi" w:cstheme="minorHAnsi"/>
          <w:vertAlign w:val="superscript"/>
          <w:lang w:eastAsia="el-GR"/>
        </w:rPr>
        <w:t>ος</w:t>
      </w:r>
      <w:r w:rsidRPr="00A75BFB">
        <w:rPr>
          <w:rFonts w:asciiTheme="minorHAnsi" w:hAnsiTheme="minorHAnsi" w:cstheme="minorHAnsi"/>
          <w:lang w:eastAsia="el-GR"/>
        </w:rPr>
        <w:t xml:space="preserve"> χρόνος</w:t>
      </w:r>
      <w:r w:rsidRPr="00A75BFB">
        <w:rPr>
          <w:rFonts w:asciiTheme="minorHAnsi" w:hAnsiTheme="minorHAnsi" w:cstheme="minorHAnsi"/>
          <w:b/>
          <w:lang w:eastAsia="el-GR"/>
        </w:rPr>
        <w:t xml:space="preserve">                                                                </w:t>
      </w:r>
      <w:r w:rsidRPr="00A75BFB">
        <w:rPr>
          <w:rFonts w:asciiTheme="minorHAnsi" w:hAnsiTheme="minorHAnsi" w:cstheme="minorHAnsi"/>
          <w:b/>
          <w:lang w:eastAsia="el-GR"/>
        </w:rPr>
        <w:tab/>
      </w:r>
      <w:r>
        <w:rPr>
          <w:rFonts w:asciiTheme="minorHAnsi" w:hAnsiTheme="minorHAnsi" w:cstheme="minorHAnsi"/>
          <w:b/>
          <w:lang w:eastAsia="el-GR"/>
        </w:rPr>
        <w:tab/>
      </w:r>
      <w:r w:rsidRPr="00A75BFB">
        <w:rPr>
          <w:rFonts w:asciiTheme="minorHAnsi" w:hAnsiTheme="minorHAnsi" w:cstheme="minorHAnsi"/>
          <w:b/>
          <w:lang w:eastAsia="el-GR"/>
        </w:rPr>
        <w:t>130,00€</w:t>
      </w:r>
    </w:p>
    <w:p w:rsidR="00A50545" w:rsidRPr="00A75BFB" w:rsidRDefault="00A50545" w:rsidP="00A50545">
      <w:pPr>
        <w:spacing w:after="100"/>
        <w:ind w:firstLine="720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b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 xml:space="preserve">(αναλυτικά εξάμηνο 4ου χρόνου 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  <w:t>65,00€</w:t>
      </w:r>
    </w:p>
    <w:p w:rsidR="00A50545" w:rsidRPr="00A75BFB" w:rsidRDefault="00A50545" w:rsidP="00A50545">
      <w:pPr>
        <w:spacing w:after="100"/>
        <w:ind w:firstLine="720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ab/>
        <w:t>έκαστος μήνας 4ου χρόνου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  <w:t>11,00€)</w:t>
      </w:r>
      <w:r w:rsidRPr="00A75BFB">
        <w:rPr>
          <w:rFonts w:asciiTheme="minorHAnsi" w:hAnsiTheme="minorHAnsi" w:cstheme="minorHAnsi"/>
          <w:lang w:eastAsia="el-GR"/>
        </w:rPr>
        <w:tab/>
      </w:r>
    </w:p>
    <w:p w:rsidR="00A50545" w:rsidRPr="00A75BFB" w:rsidRDefault="00A50545" w:rsidP="00A50545">
      <w:pPr>
        <w:numPr>
          <w:ilvl w:val="0"/>
          <w:numId w:val="7"/>
        </w:numPr>
        <w:suppressAutoHyphens w:val="0"/>
        <w:spacing w:after="100"/>
        <w:ind w:left="1276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>5</w:t>
      </w:r>
      <w:r w:rsidRPr="00A75BFB">
        <w:rPr>
          <w:rFonts w:asciiTheme="minorHAnsi" w:hAnsiTheme="minorHAnsi" w:cstheme="minorHAnsi"/>
          <w:vertAlign w:val="superscript"/>
          <w:lang w:eastAsia="el-GR"/>
        </w:rPr>
        <w:t>ος</w:t>
      </w:r>
      <w:r w:rsidRPr="00A75BFB">
        <w:rPr>
          <w:rFonts w:asciiTheme="minorHAnsi" w:hAnsiTheme="minorHAnsi" w:cstheme="minorHAnsi"/>
          <w:lang w:eastAsia="el-GR"/>
        </w:rPr>
        <w:t xml:space="preserve"> χρόνος</w:t>
      </w:r>
      <w:r w:rsidRPr="00A75BFB">
        <w:rPr>
          <w:rFonts w:asciiTheme="minorHAnsi" w:hAnsiTheme="minorHAnsi" w:cstheme="minorHAnsi"/>
          <w:b/>
          <w:lang w:eastAsia="el-GR"/>
        </w:rPr>
        <w:t xml:space="preserve">                                         </w:t>
      </w:r>
      <w:r>
        <w:rPr>
          <w:rFonts w:asciiTheme="minorHAnsi" w:hAnsiTheme="minorHAnsi" w:cstheme="minorHAnsi"/>
          <w:b/>
          <w:lang w:eastAsia="el-GR"/>
        </w:rPr>
        <w:t xml:space="preserve">                       </w:t>
      </w:r>
      <w:r>
        <w:rPr>
          <w:rFonts w:asciiTheme="minorHAnsi" w:hAnsiTheme="minorHAnsi" w:cstheme="minorHAnsi"/>
          <w:b/>
          <w:lang w:eastAsia="el-GR"/>
        </w:rPr>
        <w:tab/>
      </w:r>
      <w:r>
        <w:rPr>
          <w:rFonts w:asciiTheme="minorHAnsi" w:hAnsiTheme="minorHAnsi" w:cstheme="minorHAnsi"/>
          <w:b/>
          <w:lang w:eastAsia="el-GR"/>
        </w:rPr>
        <w:tab/>
        <w:t>250,00€</w:t>
      </w:r>
      <w:r w:rsidRPr="00A75BFB">
        <w:rPr>
          <w:rFonts w:asciiTheme="minorHAnsi" w:hAnsiTheme="minorHAnsi" w:cstheme="minorHAnsi"/>
          <w:lang w:eastAsia="el-GR"/>
        </w:rPr>
        <w:t xml:space="preserve"> </w:t>
      </w:r>
    </w:p>
    <w:p w:rsidR="00A50545" w:rsidRPr="00176D53" w:rsidRDefault="00A50545" w:rsidP="00A50545">
      <w:pPr>
        <w:spacing w:after="100"/>
        <w:ind w:firstLine="720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ab/>
        <w:t xml:space="preserve">(αναλυτικά εξάμηνο 5ου χρόνου 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="00827265">
        <w:rPr>
          <w:rFonts w:asciiTheme="minorHAnsi" w:hAnsiTheme="minorHAnsi" w:cstheme="minorHAnsi"/>
          <w:lang w:eastAsia="el-GR"/>
        </w:rPr>
        <w:tab/>
      </w:r>
      <w:r w:rsidR="0032715F" w:rsidRPr="00176D53">
        <w:rPr>
          <w:rFonts w:asciiTheme="minorHAnsi" w:hAnsiTheme="minorHAnsi" w:cstheme="minorHAnsi"/>
          <w:lang w:eastAsia="el-GR"/>
        </w:rPr>
        <w:t>125,00€</w:t>
      </w:r>
    </w:p>
    <w:p w:rsidR="00A50545" w:rsidRPr="00176D53" w:rsidRDefault="00A50545" w:rsidP="00A50545">
      <w:pPr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έκαστος μήνας 5ου χρόνου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="00827265" w:rsidRPr="00176D53">
        <w:rPr>
          <w:rFonts w:asciiTheme="minorHAnsi" w:hAnsiTheme="minorHAnsi" w:cstheme="minorHAnsi"/>
          <w:lang w:eastAsia="el-GR"/>
        </w:rPr>
        <w:tab/>
      </w:r>
      <w:r w:rsidR="0032715F" w:rsidRPr="00176D53">
        <w:rPr>
          <w:rFonts w:asciiTheme="minorHAnsi" w:hAnsiTheme="minorHAnsi" w:cstheme="minorHAnsi"/>
          <w:lang w:eastAsia="el-GR"/>
        </w:rPr>
        <w:t>21,0€</w:t>
      </w:r>
    </w:p>
    <w:p w:rsidR="00A50545" w:rsidRPr="00A75BFB" w:rsidRDefault="00A50545" w:rsidP="00A50545">
      <w:pPr>
        <w:numPr>
          <w:ilvl w:val="0"/>
          <w:numId w:val="7"/>
        </w:numPr>
        <w:suppressAutoHyphens w:val="0"/>
        <w:spacing w:after="100"/>
        <w:ind w:left="1134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>6</w:t>
      </w:r>
      <w:r w:rsidRPr="00A75BFB">
        <w:rPr>
          <w:rFonts w:asciiTheme="minorHAnsi" w:hAnsiTheme="minorHAnsi" w:cstheme="minorHAnsi"/>
          <w:vertAlign w:val="superscript"/>
          <w:lang w:eastAsia="el-GR"/>
        </w:rPr>
        <w:t>ος</w:t>
      </w:r>
      <w:r w:rsidRPr="00A75BFB">
        <w:rPr>
          <w:rFonts w:asciiTheme="minorHAnsi" w:hAnsiTheme="minorHAnsi" w:cstheme="minorHAnsi"/>
          <w:lang w:eastAsia="el-GR"/>
        </w:rPr>
        <w:t xml:space="preserve"> χρόνος                                                                </w:t>
      </w:r>
      <w:r w:rsidRPr="00A75BFB">
        <w:rPr>
          <w:rFonts w:asciiTheme="minorHAnsi" w:hAnsiTheme="minorHAnsi" w:cstheme="minorHAnsi"/>
          <w:lang w:eastAsia="el-GR"/>
        </w:rPr>
        <w:tab/>
      </w:r>
      <w:r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b/>
          <w:lang w:eastAsia="el-GR"/>
        </w:rPr>
        <w:t>350,00€</w:t>
      </w:r>
      <w:r w:rsidRPr="00A75BFB">
        <w:rPr>
          <w:rFonts w:asciiTheme="minorHAnsi" w:hAnsiTheme="minorHAnsi" w:cstheme="minorHAnsi"/>
          <w:lang w:eastAsia="el-GR"/>
        </w:rPr>
        <w:t xml:space="preserve"> </w:t>
      </w:r>
    </w:p>
    <w:p w:rsidR="00A50545" w:rsidRPr="00A75BFB" w:rsidRDefault="00A50545" w:rsidP="00A50545">
      <w:pPr>
        <w:spacing w:after="100"/>
        <w:ind w:firstLine="720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b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 xml:space="preserve">(αναλυτικά εξάμηνο 6ου χρόνου 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  <w:t>175,00€</w:t>
      </w:r>
    </w:p>
    <w:p w:rsidR="00A50545" w:rsidRPr="00A75BFB" w:rsidRDefault="00A50545" w:rsidP="00A50545">
      <w:pPr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  <w:t>έκαστος μήνας 6ου χρόνου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  <w:t>29,00€)</w:t>
      </w:r>
      <w:r w:rsidRPr="00A75BFB">
        <w:rPr>
          <w:rFonts w:asciiTheme="minorHAnsi" w:hAnsiTheme="minorHAnsi" w:cstheme="minorHAnsi"/>
          <w:lang w:eastAsia="el-GR"/>
        </w:rPr>
        <w:tab/>
      </w:r>
    </w:p>
    <w:p w:rsidR="00A50545" w:rsidRPr="00A75BFB" w:rsidRDefault="00A50545" w:rsidP="00A50545">
      <w:pPr>
        <w:spacing w:after="100"/>
        <w:ind w:left="1134"/>
        <w:jc w:val="both"/>
        <w:rPr>
          <w:rFonts w:asciiTheme="minorHAnsi" w:hAnsiTheme="minorHAnsi" w:cstheme="minorHAnsi"/>
          <w:b/>
          <w:lang w:eastAsia="el-GR"/>
        </w:rPr>
      </w:pPr>
      <w:r w:rsidRPr="00A75BFB">
        <w:rPr>
          <w:rFonts w:asciiTheme="minorHAnsi" w:hAnsiTheme="minorHAnsi" w:cstheme="minorHAnsi"/>
          <w:b/>
          <w:lang w:eastAsia="el-GR"/>
        </w:rPr>
        <w:t>7</w:t>
      </w:r>
      <w:r w:rsidRPr="00A75BFB">
        <w:rPr>
          <w:rFonts w:asciiTheme="minorHAnsi" w:hAnsiTheme="minorHAnsi" w:cstheme="minorHAnsi"/>
          <w:vertAlign w:val="superscript"/>
          <w:lang w:eastAsia="el-GR"/>
        </w:rPr>
        <w:t>ος</w:t>
      </w:r>
      <w:r w:rsidRPr="00A75BFB">
        <w:rPr>
          <w:rFonts w:asciiTheme="minorHAnsi" w:hAnsiTheme="minorHAnsi" w:cstheme="minorHAnsi"/>
          <w:lang w:eastAsia="el-GR"/>
        </w:rPr>
        <w:t xml:space="preserve"> χρόνος </w:t>
      </w:r>
      <w:r w:rsidRPr="00A75BFB">
        <w:rPr>
          <w:rFonts w:asciiTheme="minorHAnsi" w:hAnsiTheme="minorHAnsi" w:cstheme="minorHAnsi"/>
          <w:b/>
          <w:lang w:eastAsia="el-GR"/>
        </w:rPr>
        <w:t>και για κάθε έτος πέραν και του 7</w:t>
      </w:r>
      <w:r w:rsidRPr="00A75BFB">
        <w:rPr>
          <w:rFonts w:asciiTheme="minorHAnsi" w:hAnsiTheme="minorHAnsi" w:cstheme="minorHAnsi"/>
          <w:b/>
          <w:vertAlign w:val="superscript"/>
          <w:lang w:eastAsia="el-GR"/>
        </w:rPr>
        <w:t>ου</w:t>
      </w:r>
      <w:r w:rsidRPr="00A75BFB">
        <w:rPr>
          <w:rFonts w:asciiTheme="minorHAnsi" w:hAnsiTheme="minorHAnsi" w:cstheme="minorHAnsi"/>
          <w:b/>
          <w:lang w:eastAsia="el-GR"/>
        </w:rPr>
        <w:t xml:space="preserve"> χρόνου 500,00€ </w:t>
      </w:r>
    </w:p>
    <w:p w:rsidR="00A50545" w:rsidRPr="00A75BFB" w:rsidRDefault="00A50545" w:rsidP="00A50545">
      <w:pPr>
        <w:spacing w:after="100"/>
        <w:ind w:left="720" w:firstLine="720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 xml:space="preserve">(αναλυτικά εξάμηνο 7ου χρόνου 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  <w:t>250,00€</w:t>
      </w:r>
    </w:p>
    <w:p w:rsidR="00A50545" w:rsidRPr="00A75BFB" w:rsidRDefault="00A50545" w:rsidP="00A50545">
      <w:pPr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  <w:t>έκαστος μήνας 6ου χρόνου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  <w:t>42,00€)</w:t>
      </w:r>
      <w:r w:rsidRPr="00A75BFB">
        <w:rPr>
          <w:rFonts w:asciiTheme="minorHAnsi" w:hAnsiTheme="minorHAnsi" w:cstheme="minorHAnsi"/>
          <w:lang w:eastAsia="el-GR"/>
        </w:rPr>
        <w:tab/>
      </w:r>
    </w:p>
    <w:p w:rsidR="00A50545" w:rsidRPr="00A75BFB" w:rsidRDefault="00A50545" w:rsidP="00A50545">
      <w:pPr>
        <w:numPr>
          <w:ilvl w:val="0"/>
          <w:numId w:val="7"/>
        </w:numPr>
        <w:suppressAutoHyphens w:val="0"/>
        <w:spacing w:after="100"/>
        <w:ind w:left="1134"/>
        <w:rPr>
          <w:rFonts w:asciiTheme="minorHAnsi" w:hAnsiTheme="minorHAnsi" w:cstheme="minorHAnsi"/>
          <w:b/>
          <w:lang w:eastAsia="el-GR"/>
        </w:rPr>
      </w:pPr>
      <w:r w:rsidRPr="00A75BFB">
        <w:rPr>
          <w:rFonts w:asciiTheme="minorHAnsi" w:hAnsiTheme="minorHAnsi" w:cstheme="minorHAnsi"/>
          <w:b/>
          <w:lang w:eastAsia="el-GR"/>
        </w:rPr>
        <w:t xml:space="preserve">Παιδιά από 10 έως 18 ετών                     </w:t>
      </w:r>
      <w:r w:rsidRPr="00A75BFB">
        <w:rPr>
          <w:rFonts w:asciiTheme="minorHAnsi" w:hAnsiTheme="minorHAnsi" w:cstheme="minorHAnsi"/>
          <w:b/>
          <w:lang w:eastAsia="el-GR"/>
        </w:rPr>
        <w:tab/>
      </w:r>
      <w:r w:rsidRPr="00A75BFB">
        <w:rPr>
          <w:rFonts w:asciiTheme="minorHAnsi" w:hAnsiTheme="minorHAnsi" w:cstheme="minorHAnsi"/>
          <w:b/>
          <w:lang w:eastAsia="el-GR"/>
        </w:rPr>
        <w:tab/>
      </w:r>
      <w:r>
        <w:rPr>
          <w:rFonts w:asciiTheme="minorHAnsi" w:hAnsiTheme="minorHAnsi" w:cstheme="minorHAnsi"/>
          <w:b/>
          <w:lang w:eastAsia="el-GR"/>
        </w:rPr>
        <w:tab/>
      </w:r>
      <w:r w:rsidRPr="00A75BFB">
        <w:rPr>
          <w:rFonts w:asciiTheme="minorHAnsi" w:hAnsiTheme="minorHAnsi" w:cstheme="minorHAnsi"/>
          <w:b/>
          <w:lang w:eastAsia="el-GR"/>
        </w:rPr>
        <w:t>50,00€</w:t>
      </w:r>
    </w:p>
    <w:p w:rsidR="00A50545" w:rsidRPr="00A75BFB" w:rsidRDefault="00A50545" w:rsidP="00A50545">
      <w:pPr>
        <w:spacing w:after="100"/>
        <w:ind w:left="414" w:firstLine="720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b/>
          <w:lang w:eastAsia="el-GR"/>
        </w:rPr>
        <w:t>για κάθε έτος μέχρι και τον 5</w:t>
      </w:r>
      <w:r w:rsidRPr="00A75BFB">
        <w:rPr>
          <w:rFonts w:asciiTheme="minorHAnsi" w:hAnsiTheme="minorHAnsi" w:cstheme="minorHAnsi"/>
          <w:b/>
          <w:vertAlign w:val="superscript"/>
          <w:lang w:eastAsia="el-GR"/>
        </w:rPr>
        <w:t>ο</w:t>
      </w:r>
      <w:r w:rsidRPr="00A75BFB">
        <w:rPr>
          <w:rFonts w:asciiTheme="minorHAnsi" w:hAnsiTheme="minorHAnsi" w:cstheme="minorHAnsi"/>
          <w:b/>
          <w:lang w:eastAsia="el-GR"/>
        </w:rPr>
        <w:t xml:space="preserve"> χρόνο </w:t>
      </w:r>
    </w:p>
    <w:p w:rsidR="00A50545" w:rsidRPr="00A75BFB" w:rsidRDefault="00A50545" w:rsidP="00A50545">
      <w:pPr>
        <w:spacing w:after="100"/>
        <w:ind w:left="414" w:firstLine="720"/>
        <w:jc w:val="both"/>
        <w:rPr>
          <w:rFonts w:asciiTheme="minorHAnsi" w:hAnsiTheme="minorHAnsi" w:cstheme="minorHAnsi"/>
          <w:b/>
          <w:lang w:eastAsia="el-GR"/>
        </w:rPr>
      </w:pPr>
      <w:r w:rsidRPr="00A75BFB">
        <w:rPr>
          <w:rFonts w:asciiTheme="minorHAnsi" w:hAnsiTheme="minorHAnsi" w:cstheme="minorHAnsi"/>
          <w:b/>
          <w:lang w:eastAsia="el-GR"/>
        </w:rPr>
        <w:t>(αναλυτικά εξάμηνο μέχρι 5ο χρόνο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>
        <w:rPr>
          <w:rFonts w:asciiTheme="minorHAnsi" w:hAnsiTheme="minorHAnsi" w:cstheme="minorHAnsi"/>
          <w:b/>
          <w:lang w:eastAsia="el-GR"/>
        </w:rPr>
        <w:t>25,00€)</w:t>
      </w:r>
    </w:p>
    <w:p w:rsidR="00A50545" w:rsidRPr="00A75BFB" w:rsidRDefault="00A50545" w:rsidP="00A50545">
      <w:pPr>
        <w:spacing w:after="100"/>
        <w:ind w:left="360" w:firstLine="720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b/>
          <w:lang w:eastAsia="el-GR"/>
        </w:rPr>
        <w:t>έκαστο</w:t>
      </w:r>
      <w:r>
        <w:rPr>
          <w:rFonts w:asciiTheme="minorHAnsi" w:hAnsiTheme="minorHAnsi" w:cstheme="minorHAnsi"/>
          <w:b/>
          <w:lang w:eastAsia="el-GR"/>
        </w:rPr>
        <w:t>ς μήνας μέχρι 5ο χρόνο</w:t>
      </w:r>
      <w:r>
        <w:rPr>
          <w:rFonts w:asciiTheme="minorHAnsi" w:hAnsiTheme="minorHAnsi" w:cstheme="minorHAnsi"/>
          <w:b/>
          <w:lang w:eastAsia="el-GR"/>
        </w:rPr>
        <w:tab/>
      </w:r>
      <w:r>
        <w:rPr>
          <w:rFonts w:asciiTheme="minorHAnsi" w:hAnsiTheme="minorHAnsi" w:cstheme="minorHAnsi"/>
          <w:b/>
          <w:lang w:eastAsia="el-GR"/>
        </w:rPr>
        <w:tab/>
      </w:r>
      <w:r>
        <w:rPr>
          <w:rFonts w:asciiTheme="minorHAnsi" w:hAnsiTheme="minorHAnsi" w:cstheme="minorHAnsi"/>
          <w:b/>
          <w:lang w:eastAsia="el-GR"/>
        </w:rPr>
        <w:tab/>
      </w:r>
      <w:r>
        <w:rPr>
          <w:rFonts w:asciiTheme="minorHAnsi" w:hAnsiTheme="minorHAnsi" w:cstheme="minorHAnsi"/>
          <w:b/>
          <w:lang w:eastAsia="el-GR"/>
        </w:rPr>
        <w:tab/>
        <w:t>4,00€</w:t>
      </w:r>
      <w:r w:rsidRPr="00A75BFB">
        <w:rPr>
          <w:rFonts w:asciiTheme="minorHAnsi" w:hAnsiTheme="minorHAnsi" w:cstheme="minorHAnsi"/>
          <w:b/>
          <w:lang w:eastAsia="el-GR"/>
        </w:rPr>
        <w:tab/>
      </w:r>
    </w:p>
    <w:p w:rsidR="00A50545" w:rsidRPr="00477B4F" w:rsidRDefault="00A50545" w:rsidP="00A50545">
      <w:pPr>
        <w:numPr>
          <w:ilvl w:val="0"/>
          <w:numId w:val="7"/>
        </w:numPr>
        <w:suppressAutoHyphens w:val="0"/>
        <w:spacing w:after="100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>6</w:t>
      </w:r>
      <w:r w:rsidRPr="00A75BFB">
        <w:rPr>
          <w:rFonts w:asciiTheme="minorHAnsi" w:hAnsiTheme="minorHAnsi" w:cstheme="minorHAnsi"/>
          <w:vertAlign w:val="superscript"/>
          <w:lang w:eastAsia="el-GR"/>
        </w:rPr>
        <w:t>ος</w:t>
      </w:r>
      <w:r w:rsidRPr="00A75BFB">
        <w:rPr>
          <w:rFonts w:asciiTheme="minorHAnsi" w:hAnsiTheme="minorHAnsi" w:cstheme="minorHAnsi"/>
          <w:lang w:eastAsia="el-GR"/>
        </w:rPr>
        <w:t xml:space="preserve"> χρόνος        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b/>
          <w:lang w:eastAsia="el-GR"/>
        </w:rPr>
        <w:t>100,00€</w:t>
      </w:r>
    </w:p>
    <w:p w:rsidR="00A50545" w:rsidRPr="00A75BFB" w:rsidRDefault="00A50545" w:rsidP="00A50545">
      <w:pPr>
        <w:suppressAutoHyphens w:val="0"/>
        <w:spacing w:after="100"/>
        <w:ind w:left="1440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 xml:space="preserve"> και για κάθε έτος πέραν του 6</w:t>
      </w:r>
      <w:r w:rsidRPr="00A75BFB">
        <w:rPr>
          <w:rFonts w:asciiTheme="minorHAnsi" w:hAnsiTheme="minorHAnsi" w:cstheme="minorHAnsi"/>
          <w:vertAlign w:val="superscript"/>
          <w:lang w:eastAsia="el-GR"/>
        </w:rPr>
        <w:t>ου</w:t>
      </w:r>
      <w:r w:rsidRPr="00A75BFB">
        <w:rPr>
          <w:rFonts w:asciiTheme="minorHAnsi" w:hAnsiTheme="minorHAnsi" w:cstheme="minorHAnsi"/>
          <w:lang w:eastAsia="el-GR"/>
        </w:rPr>
        <w:t xml:space="preserve"> χρόνου.</w:t>
      </w:r>
    </w:p>
    <w:p w:rsidR="00A50545" w:rsidRPr="00A75BFB" w:rsidRDefault="00A50545" w:rsidP="00A50545">
      <w:pPr>
        <w:spacing w:after="100"/>
        <w:ind w:firstLine="720"/>
        <w:jc w:val="both"/>
        <w:rPr>
          <w:rFonts w:asciiTheme="minorHAnsi" w:hAnsiTheme="minorHAnsi" w:cstheme="minorHAnsi"/>
          <w:b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ab/>
        <w:t xml:space="preserve">(αναλυτικά εξάμηνο 6ου χρόνου 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  <w:t>50,00€</w:t>
      </w:r>
    </w:p>
    <w:p w:rsidR="00A50545" w:rsidRDefault="00A50545" w:rsidP="00A50545">
      <w:pPr>
        <w:pBdr>
          <w:bottom w:val="single" w:sz="6" w:space="1" w:color="auto"/>
        </w:pBdr>
        <w:spacing w:after="100"/>
        <w:ind w:firstLine="720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ab/>
        <w:t>έκαστος μήνας 6ου χρόνου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  <w:t>8,00€</w:t>
      </w:r>
    </w:p>
    <w:p w:rsidR="00CE5881" w:rsidRPr="00A75BFB" w:rsidRDefault="00CE5881" w:rsidP="00A50545">
      <w:pPr>
        <w:pBdr>
          <w:bottom w:val="single" w:sz="6" w:space="1" w:color="auto"/>
        </w:pBdr>
        <w:spacing w:after="100"/>
        <w:ind w:firstLine="720"/>
        <w:jc w:val="both"/>
        <w:rPr>
          <w:rFonts w:asciiTheme="minorHAnsi" w:hAnsiTheme="minorHAnsi" w:cstheme="minorHAnsi"/>
          <w:lang w:eastAsia="el-GR"/>
        </w:rPr>
      </w:pPr>
    </w:p>
    <w:p w:rsidR="00CE5881" w:rsidRDefault="00CE5881" w:rsidP="00CE5881">
      <w:pPr>
        <w:spacing w:after="100"/>
        <w:ind w:left="720"/>
        <w:jc w:val="both"/>
        <w:rPr>
          <w:rFonts w:asciiTheme="minorHAnsi" w:hAnsiTheme="minorHAnsi" w:cstheme="minorHAnsi"/>
          <w:i/>
          <w:lang w:eastAsia="el-GR"/>
        </w:rPr>
      </w:pPr>
    </w:p>
    <w:p w:rsidR="00093E9D" w:rsidRPr="00916B2C" w:rsidRDefault="00916B2C" w:rsidP="00CE5881">
      <w:pPr>
        <w:spacing w:after="100"/>
        <w:ind w:left="720"/>
        <w:jc w:val="both"/>
        <w:rPr>
          <w:rFonts w:asciiTheme="minorHAnsi" w:hAnsiTheme="minorHAnsi" w:cstheme="minorHAnsi"/>
          <w:i/>
          <w:lang w:eastAsia="el-GR"/>
        </w:rPr>
      </w:pPr>
      <w:r>
        <w:rPr>
          <w:rFonts w:asciiTheme="minorHAnsi" w:hAnsiTheme="minorHAnsi" w:cstheme="minorHAnsi"/>
          <w:i/>
          <w:lang w:eastAsia="el-GR"/>
        </w:rPr>
        <w:t>ενοποιούνται οι παράγραφοι Α.3.γ και Α.3.δ σε μια ενιαία παράγραφο Α.3.γ η οποία έχει ως εξής:</w:t>
      </w:r>
    </w:p>
    <w:p w:rsidR="00A50545" w:rsidRPr="00A75BFB" w:rsidRDefault="00A50545" w:rsidP="00A50545">
      <w:pPr>
        <w:spacing w:after="100"/>
        <w:ind w:firstLine="720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b/>
          <w:lang w:eastAsia="el-GR"/>
        </w:rPr>
        <w:t xml:space="preserve">γ) Παράταση ταφής στα </w:t>
      </w:r>
      <w:r w:rsidRPr="00A75BFB">
        <w:rPr>
          <w:rFonts w:asciiTheme="minorHAnsi" w:hAnsiTheme="minorHAnsi" w:cstheme="minorHAnsi"/>
          <w:b/>
          <w:lang w:val="en-US" w:eastAsia="el-GR"/>
        </w:rPr>
        <w:t>K</w:t>
      </w:r>
      <w:proofErr w:type="spellStart"/>
      <w:r w:rsidRPr="00A75BFB">
        <w:rPr>
          <w:rFonts w:asciiTheme="minorHAnsi" w:hAnsiTheme="minorHAnsi" w:cstheme="minorHAnsi"/>
          <w:b/>
          <w:lang w:eastAsia="el-GR"/>
        </w:rPr>
        <w:t>οιμητήρια</w:t>
      </w:r>
      <w:proofErr w:type="spellEnd"/>
      <w:r w:rsidRPr="00A75BFB">
        <w:rPr>
          <w:rFonts w:asciiTheme="minorHAnsi" w:hAnsiTheme="minorHAnsi" w:cstheme="minorHAnsi"/>
          <w:b/>
          <w:lang w:eastAsia="el-GR"/>
        </w:rPr>
        <w:t xml:space="preserve">, </w:t>
      </w:r>
      <w:proofErr w:type="spellStart"/>
      <w:r w:rsidRPr="00A75BFB">
        <w:rPr>
          <w:rFonts w:asciiTheme="minorHAnsi" w:hAnsiTheme="minorHAnsi" w:cstheme="minorHAnsi"/>
          <w:b/>
          <w:lang w:eastAsia="el-GR"/>
        </w:rPr>
        <w:t>Αγ.Γεώργιος</w:t>
      </w:r>
      <w:proofErr w:type="spellEnd"/>
      <w:r w:rsidRPr="00A75BFB">
        <w:rPr>
          <w:rFonts w:asciiTheme="minorHAnsi" w:hAnsiTheme="minorHAnsi" w:cstheme="minorHAnsi"/>
          <w:b/>
          <w:lang w:eastAsia="el-GR"/>
        </w:rPr>
        <w:t xml:space="preserve"> </w:t>
      </w:r>
      <w:proofErr w:type="spellStart"/>
      <w:r w:rsidRPr="00A75BFB">
        <w:rPr>
          <w:rFonts w:asciiTheme="minorHAnsi" w:hAnsiTheme="minorHAnsi" w:cstheme="minorHAnsi"/>
          <w:b/>
          <w:lang w:eastAsia="el-GR"/>
        </w:rPr>
        <w:t>Ιωλκού</w:t>
      </w:r>
      <w:proofErr w:type="spellEnd"/>
      <w:r w:rsidRPr="00A75BFB">
        <w:rPr>
          <w:rFonts w:asciiTheme="minorHAnsi" w:hAnsiTheme="minorHAnsi" w:cstheme="minorHAnsi"/>
          <w:b/>
          <w:lang w:eastAsia="el-GR"/>
        </w:rPr>
        <w:t xml:space="preserve">, </w:t>
      </w:r>
      <w:proofErr w:type="spellStart"/>
      <w:r w:rsidRPr="00A75BFB">
        <w:rPr>
          <w:rFonts w:asciiTheme="minorHAnsi" w:hAnsiTheme="minorHAnsi" w:cstheme="minorHAnsi"/>
          <w:b/>
          <w:lang w:eastAsia="el-GR"/>
        </w:rPr>
        <w:t>Αγ.Παρασκευής</w:t>
      </w:r>
      <w:proofErr w:type="spellEnd"/>
      <w:r w:rsidRPr="00A75BFB">
        <w:rPr>
          <w:rFonts w:asciiTheme="minorHAnsi" w:hAnsiTheme="minorHAnsi" w:cstheme="minorHAnsi"/>
          <w:b/>
          <w:lang w:eastAsia="el-GR"/>
        </w:rPr>
        <w:t xml:space="preserve">, </w:t>
      </w:r>
      <w:proofErr w:type="spellStart"/>
      <w:r w:rsidRPr="00A75BFB">
        <w:rPr>
          <w:rFonts w:asciiTheme="minorHAnsi" w:hAnsiTheme="minorHAnsi" w:cstheme="minorHAnsi"/>
          <w:b/>
          <w:lang w:eastAsia="el-GR"/>
        </w:rPr>
        <w:t>Ν.Παγασών</w:t>
      </w:r>
      <w:proofErr w:type="spellEnd"/>
      <w:r w:rsidR="00A271E1" w:rsidRPr="00CE5881">
        <w:rPr>
          <w:rFonts w:asciiTheme="minorHAnsi" w:hAnsiTheme="minorHAnsi" w:cstheme="minorHAnsi"/>
          <w:b/>
          <w:lang w:eastAsia="el-GR"/>
        </w:rPr>
        <w:t xml:space="preserve">, </w:t>
      </w:r>
      <w:proofErr w:type="spellStart"/>
      <w:r w:rsidR="00A271E1" w:rsidRPr="00CE5881">
        <w:rPr>
          <w:rFonts w:asciiTheme="minorHAnsi" w:hAnsiTheme="minorHAnsi" w:cstheme="minorHAnsi"/>
          <w:b/>
          <w:lang w:eastAsia="el-GR"/>
        </w:rPr>
        <w:t>Φυτόκου</w:t>
      </w:r>
      <w:proofErr w:type="spellEnd"/>
      <w:r w:rsidR="00A271E1" w:rsidRPr="00CE5881">
        <w:rPr>
          <w:rFonts w:asciiTheme="minorHAnsi" w:hAnsiTheme="minorHAnsi" w:cstheme="minorHAnsi"/>
          <w:b/>
          <w:lang w:eastAsia="el-GR"/>
        </w:rPr>
        <w:t xml:space="preserve">, </w:t>
      </w:r>
      <w:proofErr w:type="spellStart"/>
      <w:r w:rsidR="00A271E1" w:rsidRPr="00CE5881">
        <w:rPr>
          <w:rFonts w:asciiTheme="minorHAnsi" w:hAnsiTheme="minorHAnsi" w:cstheme="minorHAnsi"/>
          <w:b/>
          <w:lang w:eastAsia="el-GR"/>
        </w:rPr>
        <w:t>Μελισσατίκων</w:t>
      </w:r>
      <w:proofErr w:type="spellEnd"/>
      <w:r w:rsidR="00A271E1" w:rsidRPr="00CE5881">
        <w:rPr>
          <w:rFonts w:asciiTheme="minorHAnsi" w:hAnsiTheme="minorHAnsi" w:cstheme="minorHAnsi"/>
          <w:b/>
          <w:lang w:eastAsia="el-GR"/>
        </w:rPr>
        <w:t>, Γλαφυρών</w:t>
      </w:r>
      <w:r w:rsidRPr="00A75BFB">
        <w:rPr>
          <w:rFonts w:asciiTheme="minorHAnsi" w:hAnsiTheme="minorHAnsi" w:cstheme="minorHAnsi"/>
          <w:b/>
          <w:lang w:eastAsia="el-GR"/>
        </w:rPr>
        <w:t xml:space="preserve"> με τη θέληση των συγγενών.</w:t>
      </w:r>
    </w:p>
    <w:p w:rsidR="00A50545" w:rsidRPr="00A75BFB" w:rsidRDefault="00A50545" w:rsidP="00A50545">
      <w:pPr>
        <w:numPr>
          <w:ilvl w:val="0"/>
          <w:numId w:val="7"/>
        </w:numPr>
        <w:suppressAutoHyphens w:val="0"/>
        <w:spacing w:after="100"/>
        <w:ind w:left="1134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>4</w:t>
      </w:r>
      <w:r w:rsidRPr="00A75BFB">
        <w:rPr>
          <w:rFonts w:asciiTheme="minorHAnsi" w:hAnsiTheme="minorHAnsi" w:cstheme="minorHAnsi"/>
          <w:vertAlign w:val="superscript"/>
          <w:lang w:eastAsia="el-GR"/>
        </w:rPr>
        <w:t>ος</w:t>
      </w:r>
      <w:r w:rsidRPr="00A75BFB">
        <w:rPr>
          <w:rFonts w:asciiTheme="minorHAnsi" w:hAnsiTheme="minorHAnsi" w:cstheme="minorHAnsi"/>
          <w:lang w:eastAsia="el-GR"/>
        </w:rPr>
        <w:t xml:space="preserve"> χρόνος</w:t>
      </w:r>
      <w:r w:rsidRPr="00A75BFB">
        <w:rPr>
          <w:rFonts w:asciiTheme="minorHAnsi" w:hAnsiTheme="minorHAnsi" w:cstheme="minorHAnsi"/>
          <w:b/>
          <w:lang w:eastAsia="el-GR"/>
        </w:rPr>
        <w:t xml:space="preserve">                                                                </w:t>
      </w:r>
      <w:r w:rsidRPr="00A75BFB">
        <w:rPr>
          <w:rFonts w:asciiTheme="minorHAnsi" w:hAnsiTheme="minorHAnsi" w:cstheme="minorHAnsi"/>
          <w:b/>
          <w:lang w:eastAsia="el-GR"/>
        </w:rPr>
        <w:tab/>
      </w:r>
      <w:r>
        <w:rPr>
          <w:rFonts w:asciiTheme="minorHAnsi" w:hAnsiTheme="minorHAnsi" w:cstheme="minorHAnsi"/>
          <w:b/>
          <w:lang w:eastAsia="el-GR"/>
        </w:rPr>
        <w:tab/>
      </w:r>
      <w:r w:rsidRPr="00A75BFB">
        <w:rPr>
          <w:rFonts w:asciiTheme="minorHAnsi" w:hAnsiTheme="minorHAnsi" w:cstheme="minorHAnsi"/>
          <w:b/>
          <w:lang w:eastAsia="el-GR"/>
        </w:rPr>
        <w:t>60,00€</w:t>
      </w:r>
    </w:p>
    <w:p w:rsidR="00A50545" w:rsidRPr="00A75BFB" w:rsidRDefault="00A50545" w:rsidP="00A50545">
      <w:pPr>
        <w:spacing w:after="100"/>
        <w:ind w:firstLine="720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 xml:space="preserve">(αναλυτικά εξάμηνο 4ου χρόνου 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  <w:t>30,00€)</w:t>
      </w:r>
      <w:r w:rsidRPr="00A75BFB">
        <w:rPr>
          <w:rFonts w:asciiTheme="minorHAnsi" w:hAnsiTheme="minorHAnsi" w:cstheme="minorHAnsi"/>
          <w:lang w:eastAsia="el-GR"/>
        </w:rPr>
        <w:tab/>
      </w:r>
    </w:p>
    <w:p w:rsidR="00A50545" w:rsidRPr="00A75BFB" w:rsidRDefault="00A50545" w:rsidP="00A50545">
      <w:pPr>
        <w:numPr>
          <w:ilvl w:val="0"/>
          <w:numId w:val="7"/>
        </w:numPr>
        <w:suppressAutoHyphens w:val="0"/>
        <w:spacing w:after="100"/>
        <w:ind w:left="1134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lastRenderedPageBreak/>
        <w:t>5</w:t>
      </w:r>
      <w:r w:rsidRPr="00A75BFB">
        <w:rPr>
          <w:rFonts w:asciiTheme="minorHAnsi" w:hAnsiTheme="minorHAnsi" w:cstheme="minorHAnsi"/>
          <w:vertAlign w:val="superscript"/>
          <w:lang w:eastAsia="el-GR"/>
        </w:rPr>
        <w:t>ος</w:t>
      </w:r>
      <w:r w:rsidRPr="00A75BFB">
        <w:rPr>
          <w:rFonts w:asciiTheme="minorHAnsi" w:hAnsiTheme="minorHAnsi" w:cstheme="minorHAnsi"/>
          <w:lang w:eastAsia="el-GR"/>
        </w:rPr>
        <w:t xml:space="preserve"> χρόνος</w:t>
      </w:r>
      <w:r w:rsidRPr="00A75BFB">
        <w:rPr>
          <w:rFonts w:asciiTheme="minorHAnsi" w:hAnsiTheme="minorHAnsi" w:cstheme="minorHAnsi"/>
          <w:b/>
          <w:lang w:eastAsia="el-GR"/>
        </w:rPr>
        <w:t xml:space="preserve">                                                                </w:t>
      </w:r>
      <w:r w:rsidRPr="00A75BFB">
        <w:rPr>
          <w:rFonts w:asciiTheme="minorHAnsi" w:hAnsiTheme="minorHAnsi" w:cstheme="minorHAnsi"/>
          <w:b/>
          <w:lang w:eastAsia="el-GR"/>
        </w:rPr>
        <w:tab/>
      </w:r>
      <w:r>
        <w:rPr>
          <w:rFonts w:asciiTheme="minorHAnsi" w:hAnsiTheme="minorHAnsi" w:cstheme="minorHAnsi"/>
          <w:b/>
          <w:lang w:eastAsia="el-GR"/>
        </w:rPr>
        <w:tab/>
      </w:r>
      <w:r w:rsidRPr="00A75BFB">
        <w:rPr>
          <w:rFonts w:asciiTheme="minorHAnsi" w:hAnsiTheme="minorHAnsi" w:cstheme="minorHAnsi"/>
          <w:b/>
          <w:lang w:eastAsia="el-GR"/>
        </w:rPr>
        <w:t>80,00€</w:t>
      </w:r>
    </w:p>
    <w:p w:rsidR="00A50545" w:rsidRPr="00A75BFB" w:rsidRDefault="00A50545" w:rsidP="00A50545">
      <w:pPr>
        <w:spacing w:after="100"/>
        <w:ind w:firstLine="720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 xml:space="preserve">(αναλυτικά εξάμηνο 5ου χρόνου 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  <w:t>40,00€)</w:t>
      </w:r>
    </w:p>
    <w:p w:rsidR="00A50545" w:rsidRPr="00A75BFB" w:rsidRDefault="00A50545" w:rsidP="00A50545">
      <w:pPr>
        <w:numPr>
          <w:ilvl w:val="0"/>
          <w:numId w:val="7"/>
        </w:numPr>
        <w:suppressAutoHyphens w:val="0"/>
        <w:spacing w:after="100"/>
        <w:ind w:left="1134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>6</w:t>
      </w:r>
      <w:r w:rsidRPr="00A75BFB">
        <w:rPr>
          <w:rFonts w:asciiTheme="minorHAnsi" w:hAnsiTheme="minorHAnsi" w:cstheme="minorHAnsi"/>
          <w:vertAlign w:val="superscript"/>
          <w:lang w:eastAsia="el-GR"/>
        </w:rPr>
        <w:t>ος</w:t>
      </w:r>
      <w:r w:rsidRPr="00A75BFB">
        <w:rPr>
          <w:rFonts w:asciiTheme="minorHAnsi" w:hAnsiTheme="minorHAnsi" w:cstheme="minorHAnsi"/>
          <w:lang w:eastAsia="el-GR"/>
        </w:rPr>
        <w:t xml:space="preserve"> χρόνος                                                               </w:t>
      </w:r>
      <w:r w:rsidRPr="00A75BFB">
        <w:rPr>
          <w:rFonts w:asciiTheme="minorHAnsi" w:hAnsiTheme="minorHAnsi" w:cstheme="minorHAnsi"/>
          <w:b/>
          <w:bCs/>
          <w:lang w:eastAsia="el-GR"/>
        </w:rPr>
        <w:t xml:space="preserve"> </w:t>
      </w:r>
      <w:r w:rsidRPr="00A75BFB">
        <w:rPr>
          <w:rFonts w:asciiTheme="minorHAnsi" w:hAnsiTheme="minorHAnsi" w:cstheme="minorHAnsi"/>
          <w:b/>
          <w:bCs/>
          <w:lang w:eastAsia="el-GR"/>
        </w:rPr>
        <w:tab/>
      </w:r>
      <w:r>
        <w:rPr>
          <w:rFonts w:asciiTheme="minorHAnsi" w:hAnsiTheme="minorHAnsi" w:cstheme="minorHAnsi"/>
          <w:b/>
          <w:bCs/>
          <w:lang w:eastAsia="el-GR"/>
        </w:rPr>
        <w:tab/>
      </w:r>
      <w:r w:rsidRPr="00A75BFB">
        <w:rPr>
          <w:rFonts w:asciiTheme="minorHAnsi" w:hAnsiTheme="minorHAnsi" w:cstheme="minorHAnsi"/>
          <w:b/>
          <w:bCs/>
          <w:lang w:eastAsia="el-GR"/>
        </w:rPr>
        <w:t>100</w:t>
      </w:r>
      <w:r w:rsidRPr="00A75BFB">
        <w:rPr>
          <w:rFonts w:asciiTheme="minorHAnsi" w:hAnsiTheme="minorHAnsi" w:cstheme="minorHAnsi"/>
          <w:b/>
          <w:lang w:eastAsia="el-GR"/>
        </w:rPr>
        <w:t>,00€</w:t>
      </w:r>
    </w:p>
    <w:p w:rsidR="00A50545" w:rsidRPr="00A75BFB" w:rsidRDefault="00A50545" w:rsidP="00A50545">
      <w:pPr>
        <w:spacing w:after="100"/>
        <w:ind w:firstLine="720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 xml:space="preserve">(αναλυτικά εξάμηνο 6ου χρόνου 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  <w:t>50,00€)</w:t>
      </w:r>
    </w:p>
    <w:p w:rsidR="00A50545" w:rsidRPr="00A75BFB" w:rsidRDefault="00A50545" w:rsidP="00A50545">
      <w:pPr>
        <w:numPr>
          <w:ilvl w:val="0"/>
          <w:numId w:val="7"/>
        </w:numPr>
        <w:suppressAutoHyphens w:val="0"/>
        <w:spacing w:after="100"/>
        <w:ind w:left="1134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b/>
          <w:lang w:eastAsia="el-GR"/>
        </w:rPr>
        <w:t>7</w:t>
      </w:r>
      <w:r w:rsidRPr="00A75BFB">
        <w:rPr>
          <w:rFonts w:asciiTheme="minorHAnsi" w:hAnsiTheme="minorHAnsi" w:cstheme="minorHAnsi"/>
          <w:vertAlign w:val="superscript"/>
          <w:lang w:eastAsia="el-GR"/>
        </w:rPr>
        <w:t>ος</w:t>
      </w:r>
      <w:r w:rsidRPr="00A75BFB">
        <w:rPr>
          <w:rFonts w:asciiTheme="minorHAnsi" w:hAnsiTheme="minorHAnsi" w:cstheme="minorHAnsi"/>
          <w:lang w:eastAsia="el-GR"/>
        </w:rPr>
        <w:t xml:space="preserve"> χρόνος και για κάθε έτος και πέραν του 7</w:t>
      </w:r>
      <w:r w:rsidRPr="00A75BFB">
        <w:rPr>
          <w:rFonts w:asciiTheme="minorHAnsi" w:hAnsiTheme="minorHAnsi" w:cstheme="minorHAnsi"/>
          <w:vertAlign w:val="superscript"/>
          <w:lang w:eastAsia="el-GR"/>
        </w:rPr>
        <w:t>ου</w:t>
      </w:r>
      <w:r w:rsidRPr="00A75BFB">
        <w:rPr>
          <w:rFonts w:asciiTheme="minorHAnsi" w:hAnsiTheme="minorHAnsi" w:cstheme="minorHAnsi"/>
          <w:lang w:eastAsia="el-GR"/>
        </w:rPr>
        <w:t xml:space="preserve"> χρόνου </w:t>
      </w:r>
      <w:r w:rsidRPr="000552B5">
        <w:rPr>
          <w:rFonts w:asciiTheme="minorHAnsi" w:hAnsiTheme="minorHAnsi" w:cstheme="minorHAnsi"/>
          <w:b/>
          <w:lang w:eastAsia="el-GR"/>
        </w:rPr>
        <w:t>200,00€</w:t>
      </w:r>
      <w:r w:rsidRPr="00A75BFB">
        <w:rPr>
          <w:rFonts w:asciiTheme="minorHAnsi" w:hAnsiTheme="minorHAnsi" w:cstheme="minorHAnsi"/>
          <w:lang w:eastAsia="el-GR"/>
        </w:rPr>
        <w:t xml:space="preserve"> (αναλυτικά εξάμηνο 7ου χρόνου </w:t>
      </w:r>
      <w:r w:rsidRPr="00A75BFB">
        <w:rPr>
          <w:rFonts w:asciiTheme="minorHAnsi" w:hAnsiTheme="minorHAnsi" w:cstheme="minorHAnsi"/>
          <w:lang w:eastAsia="el-GR"/>
        </w:rPr>
        <w:tab/>
        <w:t xml:space="preserve">100,00€) </w:t>
      </w:r>
    </w:p>
    <w:p w:rsidR="00CE5881" w:rsidRDefault="00CE5881" w:rsidP="00176D53">
      <w:pPr>
        <w:pBdr>
          <w:bottom w:val="single" w:sz="6" w:space="1" w:color="auto"/>
        </w:pBdr>
        <w:spacing w:after="100"/>
        <w:jc w:val="both"/>
        <w:rPr>
          <w:rFonts w:asciiTheme="minorHAnsi" w:hAnsiTheme="minorHAnsi" w:cstheme="minorHAnsi"/>
          <w:i/>
          <w:lang w:eastAsia="el-GR"/>
        </w:rPr>
      </w:pPr>
    </w:p>
    <w:p w:rsidR="00176D53" w:rsidRDefault="00176D53" w:rsidP="00176D53">
      <w:pPr>
        <w:spacing w:after="100"/>
        <w:jc w:val="both"/>
        <w:rPr>
          <w:rFonts w:asciiTheme="minorHAnsi" w:hAnsiTheme="minorHAnsi" w:cstheme="minorHAnsi"/>
          <w:i/>
          <w:lang w:eastAsia="el-GR"/>
        </w:rPr>
      </w:pPr>
    </w:p>
    <w:p w:rsidR="00A50545" w:rsidRPr="00694CF1" w:rsidRDefault="00694CF1" w:rsidP="00916B2C">
      <w:pPr>
        <w:spacing w:after="100"/>
        <w:ind w:left="720"/>
        <w:jc w:val="both"/>
        <w:rPr>
          <w:rFonts w:asciiTheme="minorHAnsi" w:hAnsiTheme="minorHAnsi" w:cstheme="minorHAnsi"/>
          <w:i/>
          <w:lang w:eastAsia="el-GR"/>
        </w:rPr>
      </w:pPr>
      <w:r>
        <w:rPr>
          <w:rFonts w:asciiTheme="minorHAnsi" w:hAnsiTheme="minorHAnsi" w:cstheme="minorHAnsi"/>
          <w:i/>
          <w:lang w:eastAsia="el-GR"/>
        </w:rPr>
        <w:t>Τροποποιείται η παράγραφος Α.3.ε σε Α.3.δ, συμπληρώνεται ως προς την αναλυτική καταβολή τελών ανά μήνα</w:t>
      </w:r>
      <w:r w:rsidR="00CE5881">
        <w:rPr>
          <w:rFonts w:asciiTheme="minorHAnsi" w:hAnsiTheme="minorHAnsi" w:cstheme="minorHAnsi"/>
          <w:i/>
          <w:lang w:eastAsia="el-GR"/>
        </w:rPr>
        <w:t>,</w:t>
      </w:r>
      <w:r>
        <w:rPr>
          <w:rFonts w:asciiTheme="minorHAnsi" w:hAnsiTheme="minorHAnsi" w:cstheme="minorHAnsi"/>
          <w:i/>
          <w:lang w:eastAsia="el-GR"/>
        </w:rPr>
        <w:t xml:space="preserve"> προστίθεται αναλυτικά ο 7</w:t>
      </w:r>
      <w:r w:rsidRPr="00694CF1">
        <w:rPr>
          <w:rFonts w:asciiTheme="minorHAnsi" w:hAnsiTheme="minorHAnsi" w:cstheme="minorHAnsi"/>
          <w:i/>
          <w:vertAlign w:val="superscript"/>
          <w:lang w:eastAsia="el-GR"/>
        </w:rPr>
        <w:t>ος</w:t>
      </w:r>
      <w:r>
        <w:rPr>
          <w:rFonts w:asciiTheme="minorHAnsi" w:hAnsiTheme="minorHAnsi" w:cstheme="minorHAnsi"/>
          <w:i/>
          <w:lang w:eastAsia="el-GR"/>
        </w:rPr>
        <w:t xml:space="preserve"> χρόνος</w:t>
      </w:r>
      <w:r w:rsidR="00CE5881" w:rsidRPr="00CE5881">
        <w:rPr>
          <w:rFonts w:asciiTheme="minorHAnsi" w:hAnsiTheme="minorHAnsi" w:cstheme="minorHAnsi"/>
          <w:i/>
          <w:lang w:eastAsia="el-GR"/>
        </w:rPr>
        <w:t xml:space="preserve"> </w:t>
      </w:r>
      <w:r w:rsidR="00CE5881">
        <w:rPr>
          <w:rFonts w:asciiTheme="minorHAnsi" w:hAnsiTheme="minorHAnsi" w:cstheme="minorHAnsi"/>
          <w:i/>
          <w:lang w:eastAsia="el-GR"/>
        </w:rPr>
        <w:t xml:space="preserve">και προστίθεται νέα </w:t>
      </w:r>
      <w:proofErr w:type="spellStart"/>
      <w:r w:rsidR="00CE5881">
        <w:rPr>
          <w:rFonts w:asciiTheme="minorHAnsi" w:hAnsiTheme="minorHAnsi" w:cstheme="minorHAnsi"/>
          <w:i/>
          <w:lang w:eastAsia="el-GR"/>
        </w:rPr>
        <w:t>υποπαράγραφος</w:t>
      </w:r>
      <w:proofErr w:type="spellEnd"/>
      <w:r w:rsidR="00CE5881">
        <w:rPr>
          <w:rFonts w:asciiTheme="minorHAnsi" w:hAnsiTheme="minorHAnsi" w:cstheme="minorHAnsi"/>
          <w:i/>
          <w:lang w:eastAsia="el-GR"/>
        </w:rPr>
        <w:t xml:space="preserve"> ως προς τα τέλη των αποβιωσάντων από </w:t>
      </w:r>
      <w:proofErr w:type="spellStart"/>
      <w:r w:rsidR="00CE5881">
        <w:rPr>
          <w:rFonts w:asciiTheme="minorHAnsi" w:hAnsiTheme="minorHAnsi" w:cstheme="minorHAnsi"/>
          <w:i/>
          <w:lang w:val="en-US" w:eastAsia="el-GR"/>
        </w:rPr>
        <w:t>covid</w:t>
      </w:r>
      <w:proofErr w:type="spellEnd"/>
      <w:r w:rsidR="00CE5881" w:rsidRPr="00827265">
        <w:rPr>
          <w:rFonts w:asciiTheme="minorHAnsi" w:hAnsiTheme="minorHAnsi" w:cstheme="minorHAnsi"/>
          <w:i/>
          <w:lang w:eastAsia="el-GR"/>
        </w:rPr>
        <w:t>-19</w:t>
      </w:r>
      <w:r>
        <w:rPr>
          <w:rFonts w:asciiTheme="minorHAnsi" w:hAnsiTheme="minorHAnsi" w:cstheme="minorHAnsi"/>
          <w:i/>
          <w:lang w:eastAsia="el-GR"/>
        </w:rPr>
        <w:t xml:space="preserve"> και συνολικά έχει ως εξής:</w:t>
      </w:r>
    </w:p>
    <w:p w:rsidR="00A50545" w:rsidRPr="00176D53" w:rsidRDefault="00A271E1" w:rsidP="00A50545">
      <w:pPr>
        <w:spacing w:after="100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b/>
          <w:lang w:eastAsia="el-GR"/>
        </w:rPr>
        <w:t>δ</w:t>
      </w:r>
      <w:r w:rsidR="00A50545" w:rsidRPr="00176D53">
        <w:rPr>
          <w:rFonts w:asciiTheme="minorHAnsi" w:hAnsiTheme="minorHAnsi" w:cstheme="minorHAnsi"/>
          <w:b/>
          <w:lang w:eastAsia="el-GR"/>
        </w:rPr>
        <w:t>)</w:t>
      </w:r>
      <w:r w:rsidR="00A50545" w:rsidRPr="00176D53">
        <w:rPr>
          <w:rFonts w:asciiTheme="minorHAnsi" w:hAnsiTheme="minorHAnsi" w:cstheme="minorHAnsi"/>
          <w:lang w:eastAsia="el-GR"/>
        </w:rPr>
        <w:t xml:space="preserve"> </w:t>
      </w:r>
      <w:r w:rsidR="00A50545" w:rsidRPr="00176D53">
        <w:rPr>
          <w:rFonts w:asciiTheme="minorHAnsi" w:hAnsiTheme="minorHAnsi" w:cstheme="minorHAnsi"/>
          <w:b/>
          <w:lang w:eastAsia="el-GR"/>
        </w:rPr>
        <w:t xml:space="preserve">Παράταση ταφής (Μετά από δοκιμαστική εκταφή ελέγχου και μη αποστέωσης) στο Κοιμητήριο θέση ¨Κούκος¨)  </w:t>
      </w:r>
    </w:p>
    <w:p w:rsidR="00A50545" w:rsidRPr="00176D53" w:rsidRDefault="00A50545" w:rsidP="00A50545">
      <w:pPr>
        <w:numPr>
          <w:ilvl w:val="0"/>
          <w:numId w:val="7"/>
        </w:numPr>
        <w:suppressAutoHyphens w:val="0"/>
        <w:spacing w:after="100"/>
        <w:ind w:left="1134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4</w:t>
      </w:r>
      <w:r w:rsidRPr="00176D53">
        <w:rPr>
          <w:rFonts w:asciiTheme="minorHAnsi" w:hAnsiTheme="minorHAnsi" w:cstheme="minorHAnsi"/>
          <w:vertAlign w:val="superscript"/>
          <w:lang w:eastAsia="el-GR"/>
        </w:rPr>
        <w:t>ος</w:t>
      </w:r>
      <w:r w:rsidRPr="00176D53">
        <w:rPr>
          <w:rFonts w:asciiTheme="minorHAnsi" w:hAnsiTheme="minorHAnsi" w:cstheme="minorHAnsi"/>
          <w:lang w:eastAsia="el-GR"/>
        </w:rPr>
        <w:t xml:space="preserve"> χρόνος</w:t>
      </w:r>
      <w:r w:rsidRPr="00176D53">
        <w:rPr>
          <w:rFonts w:asciiTheme="minorHAnsi" w:hAnsiTheme="minorHAnsi" w:cstheme="minorHAnsi"/>
          <w:b/>
          <w:lang w:eastAsia="el-GR"/>
        </w:rPr>
        <w:t xml:space="preserve">                                                                </w:t>
      </w:r>
      <w:r w:rsidRPr="00176D53">
        <w:rPr>
          <w:rFonts w:asciiTheme="minorHAnsi" w:hAnsiTheme="minorHAnsi" w:cstheme="minorHAnsi"/>
          <w:b/>
          <w:lang w:eastAsia="el-GR"/>
        </w:rPr>
        <w:tab/>
      </w:r>
      <w:r w:rsidRPr="00176D53">
        <w:rPr>
          <w:rFonts w:asciiTheme="minorHAnsi" w:hAnsiTheme="minorHAnsi" w:cstheme="minorHAnsi"/>
          <w:b/>
          <w:lang w:eastAsia="el-GR"/>
        </w:rPr>
        <w:tab/>
        <w:t>70,00€</w:t>
      </w:r>
    </w:p>
    <w:p w:rsidR="00253396" w:rsidRPr="00176D53" w:rsidRDefault="00A50545" w:rsidP="00A50545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 xml:space="preserve">(αναλυτικά εξάμηνο 4ου χρόνου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35,00€</w:t>
      </w:r>
    </w:p>
    <w:p w:rsidR="00A50545" w:rsidRPr="00176D53" w:rsidRDefault="00253396" w:rsidP="00A50545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έκαστος μήνας 4</w:t>
      </w:r>
      <w:r w:rsidRPr="00176D53">
        <w:rPr>
          <w:rFonts w:asciiTheme="minorHAnsi" w:hAnsiTheme="minorHAnsi" w:cstheme="minorHAnsi"/>
          <w:vertAlign w:val="superscript"/>
          <w:lang w:eastAsia="el-GR"/>
        </w:rPr>
        <w:t>ου</w:t>
      </w:r>
      <w:r w:rsidRPr="00176D53">
        <w:rPr>
          <w:rFonts w:asciiTheme="minorHAnsi" w:hAnsiTheme="minorHAnsi" w:cstheme="minorHAnsi"/>
          <w:lang w:eastAsia="el-GR"/>
        </w:rPr>
        <w:t xml:space="preserve"> χρόνου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6,00€</w:t>
      </w:r>
      <w:r w:rsidR="00A50545" w:rsidRPr="00176D53">
        <w:rPr>
          <w:rFonts w:asciiTheme="minorHAnsi" w:hAnsiTheme="minorHAnsi" w:cstheme="minorHAnsi"/>
          <w:lang w:eastAsia="el-GR"/>
        </w:rPr>
        <w:t>)</w:t>
      </w:r>
      <w:r w:rsidR="00A50545" w:rsidRPr="00176D53">
        <w:rPr>
          <w:rFonts w:asciiTheme="minorHAnsi" w:hAnsiTheme="minorHAnsi" w:cstheme="minorHAnsi"/>
          <w:lang w:eastAsia="el-GR"/>
        </w:rPr>
        <w:tab/>
      </w:r>
    </w:p>
    <w:p w:rsidR="00A50545" w:rsidRPr="00176D53" w:rsidRDefault="00A50545" w:rsidP="00A50545">
      <w:pPr>
        <w:numPr>
          <w:ilvl w:val="0"/>
          <w:numId w:val="7"/>
        </w:numPr>
        <w:suppressAutoHyphens w:val="0"/>
        <w:spacing w:after="100"/>
        <w:ind w:left="1134" w:hanging="357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5</w:t>
      </w:r>
      <w:r w:rsidRPr="00176D53">
        <w:rPr>
          <w:rFonts w:asciiTheme="minorHAnsi" w:hAnsiTheme="minorHAnsi" w:cstheme="minorHAnsi"/>
          <w:vertAlign w:val="superscript"/>
          <w:lang w:eastAsia="el-GR"/>
        </w:rPr>
        <w:t>ος</w:t>
      </w:r>
      <w:r w:rsidRPr="00176D53">
        <w:rPr>
          <w:rFonts w:asciiTheme="minorHAnsi" w:hAnsiTheme="minorHAnsi" w:cstheme="minorHAnsi"/>
          <w:lang w:eastAsia="el-GR"/>
        </w:rPr>
        <w:t xml:space="preserve"> χρόνος</w:t>
      </w:r>
      <w:r w:rsidRPr="00176D53">
        <w:rPr>
          <w:rFonts w:asciiTheme="minorHAnsi" w:hAnsiTheme="minorHAnsi" w:cstheme="minorHAnsi"/>
          <w:b/>
          <w:lang w:eastAsia="el-GR"/>
        </w:rPr>
        <w:t xml:space="preserve">                                                                </w:t>
      </w:r>
      <w:r w:rsidRPr="00176D53">
        <w:rPr>
          <w:rFonts w:asciiTheme="minorHAnsi" w:hAnsiTheme="minorHAnsi" w:cstheme="minorHAnsi"/>
          <w:b/>
          <w:lang w:eastAsia="el-GR"/>
        </w:rPr>
        <w:tab/>
      </w:r>
      <w:r w:rsidRPr="00176D53">
        <w:rPr>
          <w:rFonts w:asciiTheme="minorHAnsi" w:hAnsiTheme="minorHAnsi" w:cstheme="minorHAnsi"/>
          <w:b/>
          <w:lang w:eastAsia="el-GR"/>
        </w:rPr>
        <w:tab/>
        <w:t>100,00€</w:t>
      </w:r>
    </w:p>
    <w:p w:rsidR="00253396" w:rsidRPr="00176D53" w:rsidRDefault="00A50545" w:rsidP="00A50545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 xml:space="preserve">(αναλυτικά εξάμηνο 5ου χρόνου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50,00€</w:t>
      </w:r>
    </w:p>
    <w:p w:rsidR="00A50545" w:rsidRPr="00176D53" w:rsidRDefault="00253396" w:rsidP="00A50545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έκαστος μήνας 5</w:t>
      </w:r>
      <w:r w:rsidRPr="00176D53">
        <w:rPr>
          <w:rFonts w:asciiTheme="minorHAnsi" w:hAnsiTheme="minorHAnsi" w:cstheme="minorHAnsi"/>
          <w:vertAlign w:val="superscript"/>
          <w:lang w:eastAsia="el-GR"/>
        </w:rPr>
        <w:t>ου</w:t>
      </w:r>
      <w:r w:rsidRPr="00176D53">
        <w:rPr>
          <w:rFonts w:asciiTheme="minorHAnsi" w:hAnsiTheme="minorHAnsi" w:cstheme="minorHAnsi"/>
          <w:lang w:eastAsia="el-GR"/>
        </w:rPr>
        <w:t xml:space="preserve"> χρόνου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8,00€</w:t>
      </w:r>
      <w:r w:rsidR="00A50545" w:rsidRPr="00176D53">
        <w:rPr>
          <w:rFonts w:asciiTheme="minorHAnsi" w:hAnsiTheme="minorHAnsi" w:cstheme="minorHAnsi"/>
          <w:lang w:eastAsia="el-GR"/>
        </w:rPr>
        <w:t>)</w:t>
      </w:r>
      <w:r w:rsidR="00A50545" w:rsidRPr="00176D53">
        <w:rPr>
          <w:rFonts w:asciiTheme="minorHAnsi" w:hAnsiTheme="minorHAnsi" w:cstheme="minorHAnsi"/>
          <w:lang w:eastAsia="el-GR"/>
        </w:rPr>
        <w:tab/>
      </w:r>
    </w:p>
    <w:p w:rsidR="00A50545" w:rsidRPr="00176D53" w:rsidRDefault="00A50545" w:rsidP="00A50545">
      <w:pPr>
        <w:numPr>
          <w:ilvl w:val="0"/>
          <w:numId w:val="7"/>
        </w:numPr>
        <w:suppressAutoHyphens w:val="0"/>
        <w:spacing w:after="100"/>
        <w:ind w:left="1134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6</w:t>
      </w:r>
      <w:r w:rsidRPr="00176D53">
        <w:rPr>
          <w:rFonts w:asciiTheme="minorHAnsi" w:hAnsiTheme="minorHAnsi" w:cstheme="minorHAnsi"/>
          <w:vertAlign w:val="superscript"/>
          <w:lang w:eastAsia="el-GR"/>
        </w:rPr>
        <w:t>ος</w:t>
      </w:r>
      <w:r w:rsidRPr="00176D53">
        <w:rPr>
          <w:rFonts w:asciiTheme="minorHAnsi" w:hAnsiTheme="minorHAnsi" w:cstheme="minorHAnsi"/>
          <w:lang w:eastAsia="el-GR"/>
        </w:rPr>
        <w:t xml:space="preserve"> χρόνος                                                               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b/>
          <w:lang w:eastAsia="el-GR"/>
        </w:rPr>
        <w:t>120,00€</w:t>
      </w:r>
    </w:p>
    <w:p w:rsidR="00253396" w:rsidRPr="00176D53" w:rsidRDefault="00A50545" w:rsidP="00A50545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 xml:space="preserve">(αναλυτικά εξάμηνο 6ου χρόνου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60,00€</w:t>
      </w:r>
    </w:p>
    <w:p w:rsidR="00A50545" w:rsidRPr="00176D53" w:rsidRDefault="00253396" w:rsidP="00A50545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έκαστος μήνας 6</w:t>
      </w:r>
      <w:r w:rsidRPr="00176D53">
        <w:rPr>
          <w:rFonts w:asciiTheme="minorHAnsi" w:hAnsiTheme="minorHAnsi" w:cstheme="minorHAnsi"/>
          <w:vertAlign w:val="superscript"/>
          <w:lang w:eastAsia="el-GR"/>
        </w:rPr>
        <w:t>ου</w:t>
      </w:r>
      <w:r w:rsidRPr="00176D53">
        <w:rPr>
          <w:rFonts w:asciiTheme="minorHAnsi" w:hAnsiTheme="minorHAnsi" w:cstheme="minorHAnsi"/>
          <w:lang w:eastAsia="el-GR"/>
        </w:rPr>
        <w:t xml:space="preserve"> χρόνου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10,00€</w:t>
      </w:r>
      <w:r w:rsidR="00A50545" w:rsidRPr="00176D53">
        <w:rPr>
          <w:rFonts w:asciiTheme="minorHAnsi" w:hAnsiTheme="minorHAnsi" w:cstheme="minorHAnsi"/>
          <w:lang w:eastAsia="el-GR"/>
        </w:rPr>
        <w:t>)</w:t>
      </w:r>
    </w:p>
    <w:p w:rsidR="00253396" w:rsidRPr="00176D53" w:rsidRDefault="00253396" w:rsidP="00253396">
      <w:pPr>
        <w:numPr>
          <w:ilvl w:val="0"/>
          <w:numId w:val="7"/>
        </w:numPr>
        <w:suppressAutoHyphens w:val="0"/>
        <w:spacing w:after="100"/>
        <w:ind w:left="1134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7</w:t>
      </w:r>
      <w:r w:rsidRPr="00176D53">
        <w:rPr>
          <w:rFonts w:asciiTheme="minorHAnsi" w:hAnsiTheme="minorHAnsi" w:cstheme="minorHAnsi"/>
          <w:vertAlign w:val="superscript"/>
          <w:lang w:eastAsia="el-GR"/>
        </w:rPr>
        <w:t>ος</w:t>
      </w:r>
      <w:r w:rsidRPr="00176D53">
        <w:rPr>
          <w:rFonts w:asciiTheme="minorHAnsi" w:hAnsiTheme="minorHAnsi" w:cstheme="minorHAnsi"/>
          <w:lang w:eastAsia="el-GR"/>
        </w:rPr>
        <w:t xml:space="preserve"> χρόνος                                                               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b/>
          <w:lang w:eastAsia="el-GR"/>
        </w:rPr>
        <w:t>150,00€</w:t>
      </w:r>
    </w:p>
    <w:p w:rsidR="00253396" w:rsidRPr="00176D53" w:rsidRDefault="00253396" w:rsidP="00253396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 xml:space="preserve">(αναλυτικά εξάμηνο 6ου χρόνου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75,00€</w:t>
      </w:r>
    </w:p>
    <w:p w:rsidR="00253396" w:rsidRPr="00176D53" w:rsidRDefault="00253396" w:rsidP="00253396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έκαστος μήνας 6</w:t>
      </w:r>
      <w:r w:rsidRPr="00176D53">
        <w:rPr>
          <w:rFonts w:asciiTheme="minorHAnsi" w:hAnsiTheme="minorHAnsi" w:cstheme="minorHAnsi"/>
          <w:vertAlign w:val="superscript"/>
          <w:lang w:eastAsia="el-GR"/>
        </w:rPr>
        <w:t>ου</w:t>
      </w:r>
      <w:r w:rsidRPr="00176D53">
        <w:rPr>
          <w:rFonts w:asciiTheme="minorHAnsi" w:hAnsiTheme="minorHAnsi" w:cstheme="minorHAnsi"/>
          <w:lang w:eastAsia="el-GR"/>
        </w:rPr>
        <w:t xml:space="preserve"> χρόνου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12,50€)</w:t>
      </w:r>
    </w:p>
    <w:p w:rsidR="00A50545" w:rsidRPr="00176D53" w:rsidRDefault="00A50545" w:rsidP="00A50545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b/>
          <w:lang w:eastAsia="el-GR"/>
        </w:rPr>
        <w:t xml:space="preserve">● Παιδιά από 10 έως 18 ετών                                </w:t>
      </w:r>
      <w:r w:rsidRPr="00176D53">
        <w:rPr>
          <w:rFonts w:asciiTheme="minorHAnsi" w:hAnsiTheme="minorHAnsi" w:cstheme="minorHAnsi"/>
          <w:b/>
          <w:lang w:eastAsia="el-GR"/>
        </w:rPr>
        <w:tab/>
      </w:r>
      <w:r w:rsidRPr="00176D53">
        <w:rPr>
          <w:rFonts w:asciiTheme="minorHAnsi" w:hAnsiTheme="minorHAnsi" w:cstheme="minorHAnsi"/>
          <w:b/>
          <w:lang w:eastAsia="el-GR"/>
        </w:rPr>
        <w:tab/>
        <w:t>30,00€</w:t>
      </w:r>
    </w:p>
    <w:p w:rsidR="00A50545" w:rsidRPr="00176D53" w:rsidRDefault="00A50545" w:rsidP="00A50545">
      <w:pPr>
        <w:spacing w:after="43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b/>
          <w:lang w:eastAsia="el-GR"/>
        </w:rPr>
        <w:t xml:space="preserve">  για κάθε έτος πέραν της τριετίας </w:t>
      </w:r>
    </w:p>
    <w:p w:rsidR="00A50545" w:rsidRPr="00A75BFB" w:rsidRDefault="00A50545" w:rsidP="00A50545">
      <w:pPr>
        <w:spacing w:after="43"/>
        <w:ind w:firstLine="720"/>
        <w:jc w:val="both"/>
        <w:rPr>
          <w:rFonts w:asciiTheme="minorHAnsi" w:hAnsiTheme="minorHAnsi" w:cstheme="minorHAnsi"/>
          <w:b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 xml:space="preserve">(αναλυτικά εξάμηνο  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  <w:t>15,00€)</w:t>
      </w:r>
    </w:p>
    <w:p w:rsidR="00CE5881" w:rsidRPr="00DB4038" w:rsidRDefault="00CE5881" w:rsidP="00CE5881">
      <w:pPr>
        <w:spacing w:after="100"/>
        <w:ind w:firstLine="720"/>
        <w:jc w:val="both"/>
        <w:rPr>
          <w:rFonts w:asciiTheme="minorHAnsi" w:hAnsiTheme="minorHAnsi" w:cstheme="minorHAnsi"/>
          <w:b/>
          <w:lang w:eastAsia="el-GR"/>
        </w:rPr>
      </w:pPr>
      <w:r>
        <w:rPr>
          <w:rFonts w:asciiTheme="minorHAnsi" w:hAnsiTheme="minorHAnsi" w:cstheme="minorHAnsi"/>
          <w:b/>
          <w:lang w:eastAsia="el-GR"/>
        </w:rPr>
        <w:t xml:space="preserve">*. </w:t>
      </w:r>
      <w:r w:rsidRPr="00DB4038">
        <w:rPr>
          <w:rFonts w:asciiTheme="minorHAnsi" w:hAnsiTheme="minorHAnsi" w:cstheme="minorHAnsi"/>
          <w:b/>
          <w:lang w:eastAsia="el-GR"/>
        </w:rPr>
        <w:t xml:space="preserve">Αποβιώσαντες από </w:t>
      </w:r>
      <w:proofErr w:type="spellStart"/>
      <w:r w:rsidRPr="00DB4038">
        <w:rPr>
          <w:rFonts w:asciiTheme="minorHAnsi" w:hAnsiTheme="minorHAnsi" w:cstheme="minorHAnsi"/>
          <w:b/>
          <w:lang w:val="en-US" w:eastAsia="el-GR"/>
        </w:rPr>
        <w:t>covid</w:t>
      </w:r>
      <w:proofErr w:type="spellEnd"/>
      <w:r w:rsidRPr="00DB4038">
        <w:rPr>
          <w:rFonts w:asciiTheme="minorHAnsi" w:hAnsiTheme="minorHAnsi" w:cstheme="minorHAnsi"/>
          <w:b/>
          <w:lang w:eastAsia="el-GR"/>
        </w:rPr>
        <w:t>-19 (σαφής αναφορά στο πιστοποιητικό θανάτου) οι οποίοι έχουν ενταφιαστεί μέχρι και την 31-12-2023</w:t>
      </w:r>
      <w:r>
        <w:rPr>
          <w:rFonts w:asciiTheme="minorHAnsi" w:hAnsiTheme="minorHAnsi" w:cstheme="minorHAnsi"/>
          <w:b/>
          <w:lang w:eastAsia="el-GR"/>
        </w:rPr>
        <w:t xml:space="preserve"> σύμφωνα με τις προδιαγραφές του Υπουργείου Υγείας (πλαστικός σάκος κλπ.) και για τους οποίους έχει δοθεί παράταση ταφής ατελώς για τον 4</w:t>
      </w:r>
      <w:r w:rsidRPr="00DB4038">
        <w:rPr>
          <w:rFonts w:asciiTheme="minorHAnsi" w:hAnsiTheme="minorHAnsi" w:cstheme="minorHAnsi"/>
          <w:b/>
          <w:vertAlign w:val="superscript"/>
          <w:lang w:eastAsia="el-GR"/>
        </w:rPr>
        <w:t>ο</w:t>
      </w:r>
      <w:r>
        <w:rPr>
          <w:rFonts w:asciiTheme="minorHAnsi" w:hAnsiTheme="minorHAnsi" w:cstheme="minorHAnsi"/>
          <w:b/>
          <w:lang w:eastAsia="el-GR"/>
        </w:rPr>
        <w:t xml:space="preserve"> και 5</w:t>
      </w:r>
      <w:r w:rsidRPr="00DB4038">
        <w:rPr>
          <w:rFonts w:asciiTheme="minorHAnsi" w:hAnsiTheme="minorHAnsi" w:cstheme="minorHAnsi"/>
          <w:b/>
          <w:vertAlign w:val="superscript"/>
          <w:lang w:eastAsia="el-GR"/>
        </w:rPr>
        <w:t>ο</w:t>
      </w:r>
      <w:r>
        <w:rPr>
          <w:rFonts w:asciiTheme="minorHAnsi" w:hAnsiTheme="minorHAnsi" w:cstheme="minorHAnsi"/>
          <w:b/>
          <w:lang w:eastAsia="el-GR"/>
        </w:rPr>
        <w:t xml:space="preserve"> χρόνο, τα τέλη πέραν του 5</w:t>
      </w:r>
      <w:r w:rsidRPr="00DB4038">
        <w:rPr>
          <w:rFonts w:asciiTheme="minorHAnsi" w:hAnsiTheme="minorHAnsi" w:cstheme="minorHAnsi"/>
          <w:b/>
          <w:vertAlign w:val="superscript"/>
          <w:lang w:eastAsia="el-GR"/>
        </w:rPr>
        <w:t>ου</w:t>
      </w:r>
      <w:r>
        <w:rPr>
          <w:rFonts w:asciiTheme="minorHAnsi" w:hAnsiTheme="minorHAnsi" w:cstheme="minorHAnsi"/>
          <w:b/>
          <w:lang w:eastAsia="el-GR"/>
        </w:rPr>
        <w:t xml:space="preserve"> μετά από δοκιμαστικές εκταφές, έχουν ως εξής:</w:t>
      </w:r>
    </w:p>
    <w:p w:rsidR="00CE5881" w:rsidRPr="00A75BFB" w:rsidRDefault="00CE5881" w:rsidP="00CE5881">
      <w:pPr>
        <w:numPr>
          <w:ilvl w:val="0"/>
          <w:numId w:val="7"/>
        </w:numPr>
        <w:suppressAutoHyphens w:val="0"/>
        <w:spacing w:after="100"/>
        <w:jc w:val="both"/>
        <w:rPr>
          <w:rFonts w:asciiTheme="minorHAnsi" w:hAnsiTheme="minorHAnsi" w:cstheme="minorHAnsi"/>
          <w:lang w:eastAsia="el-GR"/>
        </w:rPr>
      </w:pPr>
      <w:r>
        <w:rPr>
          <w:rFonts w:asciiTheme="minorHAnsi" w:hAnsiTheme="minorHAnsi" w:cstheme="minorHAnsi"/>
          <w:lang w:eastAsia="el-GR"/>
        </w:rPr>
        <w:t>6</w:t>
      </w:r>
      <w:r w:rsidRPr="00A75BFB">
        <w:rPr>
          <w:rFonts w:asciiTheme="minorHAnsi" w:hAnsiTheme="minorHAnsi" w:cstheme="minorHAnsi"/>
          <w:vertAlign w:val="superscript"/>
          <w:lang w:eastAsia="el-GR"/>
        </w:rPr>
        <w:t>ος</w:t>
      </w:r>
      <w:r w:rsidRPr="00A75BFB">
        <w:rPr>
          <w:rFonts w:asciiTheme="minorHAnsi" w:hAnsiTheme="minorHAnsi" w:cstheme="minorHAnsi"/>
          <w:lang w:eastAsia="el-GR"/>
        </w:rPr>
        <w:t xml:space="preserve"> χρόνος</w:t>
      </w:r>
      <w:r w:rsidRPr="00A75BFB">
        <w:rPr>
          <w:rFonts w:asciiTheme="minorHAnsi" w:hAnsiTheme="minorHAnsi" w:cstheme="minorHAnsi"/>
          <w:b/>
          <w:lang w:eastAsia="el-GR"/>
        </w:rPr>
        <w:t xml:space="preserve">                                                                </w:t>
      </w:r>
      <w:r>
        <w:rPr>
          <w:rFonts w:asciiTheme="minorHAnsi" w:hAnsiTheme="minorHAnsi" w:cstheme="minorHAnsi"/>
          <w:b/>
          <w:lang w:eastAsia="el-GR"/>
        </w:rPr>
        <w:tab/>
        <w:t>8</w:t>
      </w:r>
      <w:r w:rsidRPr="00A75BFB">
        <w:rPr>
          <w:rFonts w:asciiTheme="minorHAnsi" w:hAnsiTheme="minorHAnsi" w:cstheme="minorHAnsi"/>
          <w:b/>
          <w:lang w:eastAsia="el-GR"/>
        </w:rPr>
        <w:t>0,00€</w:t>
      </w:r>
    </w:p>
    <w:p w:rsidR="00CE5881" w:rsidRPr="00A75BFB" w:rsidRDefault="00CE5881" w:rsidP="00CE5881">
      <w:pPr>
        <w:spacing w:after="100"/>
        <w:ind w:firstLine="720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b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 xml:space="preserve">(αναλυτικά εξάμηνο </w:t>
      </w:r>
      <w:r>
        <w:rPr>
          <w:rFonts w:asciiTheme="minorHAnsi" w:hAnsiTheme="minorHAnsi" w:cstheme="minorHAnsi"/>
          <w:lang w:eastAsia="el-GR"/>
        </w:rPr>
        <w:t>6</w:t>
      </w:r>
      <w:r w:rsidRPr="00A75BFB">
        <w:rPr>
          <w:rFonts w:asciiTheme="minorHAnsi" w:hAnsiTheme="minorHAnsi" w:cstheme="minorHAnsi"/>
          <w:lang w:eastAsia="el-GR"/>
        </w:rPr>
        <w:t xml:space="preserve">ου χρόνου 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>
        <w:rPr>
          <w:rFonts w:asciiTheme="minorHAnsi" w:hAnsiTheme="minorHAnsi" w:cstheme="minorHAnsi"/>
          <w:lang w:eastAsia="el-GR"/>
        </w:rPr>
        <w:t>40</w:t>
      </w:r>
      <w:r w:rsidRPr="00A75BFB">
        <w:rPr>
          <w:rFonts w:asciiTheme="minorHAnsi" w:hAnsiTheme="minorHAnsi" w:cstheme="minorHAnsi"/>
          <w:lang w:eastAsia="el-GR"/>
        </w:rPr>
        <w:t>,00€</w:t>
      </w:r>
    </w:p>
    <w:p w:rsidR="00CE5881" w:rsidRDefault="00CE5881" w:rsidP="00CE5881">
      <w:pPr>
        <w:spacing w:after="100"/>
        <w:ind w:firstLine="720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ab/>
        <w:t xml:space="preserve">έκαστος μήνας </w:t>
      </w:r>
      <w:r>
        <w:rPr>
          <w:rFonts w:asciiTheme="minorHAnsi" w:hAnsiTheme="minorHAnsi" w:cstheme="minorHAnsi"/>
          <w:lang w:eastAsia="el-GR"/>
        </w:rPr>
        <w:t>6</w:t>
      </w:r>
      <w:r w:rsidRPr="00A75BFB">
        <w:rPr>
          <w:rFonts w:asciiTheme="minorHAnsi" w:hAnsiTheme="minorHAnsi" w:cstheme="minorHAnsi"/>
          <w:lang w:eastAsia="el-GR"/>
        </w:rPr>
        <w:t>ου χρόνου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>
        <w:rPr>
          <w:rFonts w:asciiTheme="minorHAnsi" w:hAnsiTheme="minorHAnsi" w:cstheme="minorHAnsi"/>
          <w:lang w:eastAsia="el-GR"/>
        </w:rPr>
        <w:t>7</w:t>
      </w:r>
      <w:r w:rsidRPr="00A75BFB">
        <w:rPr>
          <w:rFonts w:asciiTheme="minorHAnsi" w:hAnsiTheme="minorHAnsi" w:cstheme="minorHAnsi"/>
          <w:lang w:eastAsia="el-GR"/>
        </w:rPr>
        <w:t>,00€)</w:t>
      </w:r>
    </w:p>
    <w:p w:rsidR="00CE5881" w:rsidRPr="00A75BFB" w:rsidRDefault="00CE5881" w:rsidP="00CE5881">
      <w:pPr>
        <w:numPr>
          <w:ilvl w:val="0"/>
          <w:numId w:val="7"/>
        </w:numPr>
        <w:suppressAutoHyphens w:val="0"/>
        <w:spacing w:after="100"/>
        <w:jc w:val="both"/>
        <w:rPr>
          <w:rFonts w:asciiTheme="minorHAnsi" w:hAnsiTheme="minorHAnsi" w:cstheme="minorHAnsi"/>
          <w:lang w:eastAsia="el-GR"/>
        </w:rPr>
      </w:pPr>
      <w:r>
        <w:rPr>
          <w:rFonts w:asciiTheme="minorHAnsi" w:hAnsiTheme="minorHAnsi" w:cstheme="minorHAnsi"/>
          <w:lang w:eastAsia="el-GR"/>
        </w:rPr>
        <w:t>7</w:t>
      </w:r>
      <w:r w:rsidRPr="00A75BFB">
        <w:rPr>
          <w:rFonts w:asciiTheme="minorHAnsi" w:hAnsiTheme="minorHAnsi" w:cstheme="minorHAnsi"/>
          <w:vertAlign w:val="superscript"/>
          <w:lang w:eastAsia="el-GR"/>
        </w:rPr>
        <w:t>ος</w:t>
      </w:r>
      <w:r w:rsidRPr="00A75BFB">
        <w:rPr>
          <w:rFonts w:asciiTheme="minorHAnsi" w:hAnsiTheme="minorHAnsi" w:cstheme="minorHAnsi"/>
          <w:lang w:eastAsia="el-GR"/>
        </w:rPr>
        <w:t xml:space="preserve"> χρόνος</w:t>
      </w:r>
      <w:r w:rsidRPr="00A75BFB">
        <w:rPr>
          <w:rFonts w:asciiTheme="minorHAnsi" w:hAnsiTheme="minorHAnsi" w:cstheme="minorHAnsi"/>
          <w:b/>
          <w:lang w:eastAsia="el-GR"/>
        </w:rPr>
        <w:t xml:space="preserve">                                                                </w:t>
      </w:r>
      <w:r>
        <w:rPr>
          <w:rFonts w:asciiTheme="minorHAnsi" w:hAnsiTheme="minorHAnsi" w:cstheme="minorHAnsi"/>
          <w:b/>
          <w:lang w:eastAsia="el-GR"/>
        </w:rPr>
        <w:tab/>
        <w:t>9</w:t>
      </w:r>
      <w:r w:rsidRPr="00A75BFB">
        <w:rPr>
          <w:rFonts w:asciiTheme="minorHAnsi" w:hAnsiTheme="minorHAnsi" w:cstheme="minorHAnsi"/>
          <w:b/>
          <w:lang w:eastAsia="el-GR"/>
        </w:rPr>
        <w:t>0,00€</w:t>
      </w:r>
    </w:p>
    <w:p w:rsidR="00CE5881" w:rsidRPr="00A75BFB" w:rsidRDefault="00CE5881" w:rsidP="00CE5881">
      <w:pPr>
        <w:spacing w:after="100"/>
        <w:ind w:firstLine="720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b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 xml:space="preserve">(αναλυτικά εξάμηνο </w:t>
      </w:r>
      <w:r>
        <w:rPr>
          <w:rFonts w:asciiTheme="minorHAnsi" w:hAnsiTheme="minorHAnsi" w:cstheme="minorHAnsi"/>
          <w:lang w:eastAsia="el-GR"/>
        </w:rPr>
        <w:t>7</w:t>
      </w:r>
      <w:r w:rsidRPr="00A75BFB">
        <w:rPr>
          <w:rFonts w:asciiTheme="minorHAnsi" w:hAnsiTheme="minorHAnsi" w:cstheme="minorHAnsi"/>
          <w:lang w:eastAsia="el-GR"/>
        </w:rPr>
        <w:t xml:space="preserve">ου χρόνου 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>
        <w:rPr>
          <w:rFonts w:asciiTheme="minorHAnsi" w:hAnsiTheme="minorHAnsi" w:cstheme="minorHAnsi"/>
          <w:lang w:eastAsia="el-GR"/>
        </w:rPr>
        <w:t>45</w:t>
      </w:r>
      <w:r w:rsidRPr="00A75BFB">
        <w:rPr>
          <w:rFonts w:asciiTheme="minorHAnsi" w:hAnsiTheme="minorHAnsi" w:cstheme="minorHAnsi"/>
          <w:lang w:eastAsia="el-GR"/>
        </w:rPr>
        <w:t>,00€</w:t>
      </w:r>
    </w:p>
    <w:p w:rsidR="00CE5881" w:rsidRDefault="00CE5881" w:rsidP="00CE5881">
      <w:pPr>
        <w:spacing w:after="100"/>
        <w:ind w:firstLine="720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lastRenderedPageBreak/>
        <w:tab/>
        <w:t xml:space="preserve">έκαστος μήνας </w:t>
      </w:r>
      <w:r>
        <w:rPr>
          <w:rFonts w:asciiTheme="minorHAnsi" w:hAnsiTheme="minorHAnsi" w:cstheme="minorHAnsi"/>
          <w:lang w:eastAsia="el-GR"/>
        </w:rPr>
        <w:t>7</w:t>
      </w:r>
      <w:r w:rsidRPr="00A75BFB">
        <w:rPr>
          <w:rFonts w:asciiTheme="minorHAnsi" w:hAnsiTheme="minorHAnsi" w:cstheme="minorHAnsi"/>
          <w:lang w:eastAsia="el-GR"/>
        </w:rPr>
        <w:t>ου χρόνου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>
        <w:rPr>
          <w:rFonts w:asciiTheme="minorHAnsi" w:hAnsiTheme="minorHAnsi" w:cstheme="minorHAnsi"/>
          <w:lang w:eastAsia="el-GR"/>
        </w:rPr>
        <w:t>7</w:t>
      </w:r>
      <w:r w:rsidRPr="00A75BFB">
        <w:rPr>
          <w:rFonts w:asciiTheme="minorHAnsi" w:hAnsiTheme="minorHAnsi" w:cstheme="minorHAnsi"/>
          <w:lang w:eastAsia="el-GR"/>
        </w:rPr>
        <w:t>,</w:t>
      </w:r>
      <w:r>
        <w:rPr>
          <w:rFonts w:asciiTheme="minorHAnsi" w:hAnsiTheme="minorHAnsi" w:cstheme="minorHAnsi"/>
          <w:lang w:eastAsia="el-GR"/>
        </w:rPr>
        <w:t>5</w:t>
      </w:r>
      <w:r w:rsidRPr="00A75BFB">
        <w:rPr>
          <w:rFonts w:asciiTheme="minorHAnsi" w:hAnsiTheme="minorHAnsi" w:cstheme="minorHAnsi"/>
          <w:lang w:eastAsia="el-GR"/>
        </w:rPr>
        <w:t>0€)</w:t>
      </w:r>
    </w:p>
    <w:p w:rsidR="00CE5881" w:rsidRPr="00A75BFB" w:rsidRDefault="00CE5881" w:rsidP="00CE5881">
      <w:pPr>
        <w:numPr>
          <w:ilvl w:val="0"/>
          <w:numId w:val="7"/>
        </w:numPr>
        <w:suppressAutoHyphens w:val="0"/>
        <w:spacing w:after="100"/>
        <w:rPr>
          <w:rFonts w:asciiTheme="minorHAnsi" w:hAnsiTheme="minorHAnsi" w:cstheme="minorHAnsi"/>
          <w:lang w:eastAsia="el-GR"/>
        </w:rPr>
      </w:pPr>
      <w:r>
        <w:rPr>
          <w:rFonts w:asciiTheme="minorHAnsi" w:hAnsiTheme="minorHAnsi" w:cstheme="minorHAnsi"/>
          <w:lang w:eastAsia="el-GR"/>
        </w:rPr>
        <w:t>8</w:t>
      </w:r>
      <w:r w:rsidRPr="00A75BFB">
        <w:rPr>
          <w:rFonts w:asciiTheme="minorHAnsi" w:hAnsiTheme="minorHAnsi" w:cstheme="minorHAnsi"/>
          <w:vertAlign w:val="superscript"/>
          <w:lang w:eastAsia="el-GR"/>
        </w:rPr>
        <w:t>ος</w:t>
      </w:r>
      <w:r w:rsidRPr="00A75BFB">
        <w:rPr>
          <w:rFonts w:asciiTheme="minorHAnsi" w:hAnsiTheme="minorHAnsi" w:cstheme="minorHAnsi"/>
          <w:lang w:eastAsia="el-GR"/>
        </w:rPr>
        <w:t xml:space="preserve"> χρόνος</w:t>
      </w:r>
      <w:r w:rsidRPr="00A75BFB">
        <w:rPr>
          <w:rFonts w:asciiTheme="minorHAnsi" w:hAnsiTheme="minorHAnsi" w:cstheme="minorHAnsi"/>
          <w:b/>
          <w:lang w:eastAsia="el-GR"/>
        </w:rPr>
        <w:t xml:space="preserve"> </w:t>
      </w:r>
      <w:r w:rsidRPr="00916B2C">
        <w:rPr>
          <w:rFonts w:asciiTheme="minorHAnsi" w:hAnsiTheme="minorHAnsi" w:cstheme="minorHAnsi"/>
          <w:lang w:eastAsia="el-GR"/>
        </w:rPr>
        <w:t xml:space="preserve">και για κάθε χρόνο πέραν του 8ου   </w:t>
      </w:r>
      <w:r>
        <w:rPr>
          <w:rFonts w:asciiTheme="minorHAnsi" w:hAnsiTheme="minorHAnsi" w:cstheme="minorHAnsi"/>
          <w:b/>
          <w:lang w:eastAsia="el-GR"/>
        </w:rPr>
        <w:tab/>
        <w:t>100,00</w:t>
      </w:r>
      <w:r w:rsidRPr="00A75BFB">
        <w:rPr>
          <w:rFonts w:asciiTheme="minorHAnsi" w:hAnsiTheme="minorHAnsi" w:cstheme="minorHAnsi"/>
          <w:b/>
          <w:lang w:eastAsia="el-GR"/>
        </w:rPr>
        <w:t>€</w:t>
      </w:r>
    </w:p>
    <w:p w:rsidR="00CE5881" w:rsidRPr="00A75BFB" w:rsidRDefault="00CE5881" w:rsidP="00CE5881">
      <w:pPr>
        <w:suppressAutoHyphens w:val="0"/>
        <w:spacing w:after="100"/>
        <w:ind w:left="1080"/>
        <w:rPr>
          <w:rFonts w:asciiTheme="minorHAnsi" w:hAnsiTheme="minorHAnsi" w:cstheme="minorHAnsi"/>
          <w:lang w:eastAsia="el-GR"/>
        </w:rPr>
      </w:pPr>
      <w:r w:rsidRPr="00916B2C">
        <w:rPr>
          <w:rFonts w:asciiTheme="minorHAnsi" w:hAnsiTheme="minorHAnsi" w:cstheme="minorHAnsi"/>
          <w:b/>
          <w:lang w:eastAsia="el-GR"/>
        </w:rPr>
        <w:t xml:space="preserve">      </w:t>
      </w:r>
      <w:r w:rsidRPr="00A75BFB">
        <w:rPr>
          <w:rFonts w:asciiTheme="minorHAnsi" w:hAnsiTheme="minorHAnsi" w:cstheme="minorHAnsi"/>
          <w:lang w:eastAsia="el-GR"/>
        </w:rPr>
        <w:t xml:space="preserve">(αναλυτικά εξάμηνο </w:t>
      </w:r>
      <w:r>
        <w:rPr>
          <w:rFonts w:asciiTheme="minorHAnsi" w:hAnsiTheme="minorHAnsi" w:cstheme="minorHAnsi"/>
          <w:lang w:eastAsia="el-GR"/>
        </w:rPr>
        <w:t>8</w:t>
      </w:r>
      <w:r w:rsidRPr="00A75BFB">
        <w:rPr>
          <w:rFonts w:asciiTheme="minorHAnsi" w:hAnsiTheme="minorHAnsi" w:cstheme="minorHAnsi"/>
          <w:lang w:eastAsia="el-GR"/>
        </w:rPr>
        <w:t>ου χρόνου</w:t>
      </w:r>
      <w:r>
        <w:rPr>
          <w:rFonts w:asciiTheme="minorHAnsi" w:hAnsiTheme="minorHAnsi" w:cstheme="minorHAnsi"/>
          <w:lang w:eastAsia="el-GR"/>
        </w:rPr>
        <w:t xml:space="preserve"> και πέραν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>
        <w:rPr>
          <w:rFonts w:asciiTheme="minorHAnsi" w:hAnsiTheme="minorHAnsi" w:cstheme="minorHAnsi"/>
          <w:lang w:eastAsia="el-GR"/>
        </w:rPr>
        <w:t>50</w:t>
      </w:r>
      <w:r w:rsidRPr="00A75BFB">
        <w:rPr>
          <w:rFonts w:asciiTheme="minorHAnsi" w:hAnsiTheme="minorHAnsi" w:cstheme="minorHAnsi"/>
          <w:lang w:eastAsia="el-GR"/>
        </w:rPr>
        <w:t>,00€</w:t>
      </w:r>
    </w:p>
    <w:p w:rsidR="00CE5881" w:rsidRDefault="00CE5881" w:rsidP="00CE5881">
      <w:pPr>
        <w:spacing w:after="100"/>
        <w:ind w:firstLine="720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lang w:eastAsia="el-GR"/>
        </w:rPr>
        <w:tab/>
        <w:t xml:space="preserve">έκαστος μήνας </w:t>
      </w:r>
      <w:r>
        <w:rPr>
          <w:rFonts w:asciiTheme="minorHAnsi" w:hAnsiTheme="minorHAnsi" w:cstheme="minorHAnsi"/>
          <w:lang w:eastAsia="el-GR"/>
        </w:rPr>
        <w:t>8</w:t>
      </w:r>
      <w:r w:rsidRPr="00A75BFB">
        <w:rPr>
          <w:rFonts w:asciiTheme="minorHAnsi" w:hAnsiTheme="minorHAnsi" w:cstheme="minorHAnsi"/>
          <w:lang w:eastAsia="el-GR"/>
        </w:rPr>
        <w:t>ου χρόνου</w:t>
      </w:r>
      <w:r>
        <w:rPr>
          <w:rFonts w:asciiTheme="minorHAnsi" w:hAnsiTheme="minorHAnsi" w:cstheme="minorHAnsi"/>
          <w:lang w:eastAsia="el-GR"/>
        </w:rPr>
        <w:t xml:space="preserve"> και πέραν</w:t>
      </w:r>
      <w:r w:rsidRPr="00A75BFB">
        <w:rPr>
          <w:rFonts w:asciiTheme="minorHAnsi" w:hAnsiTheme="minorHAnsi" w:cstheme="minorHAnsi"/>
          <w:lang w:eastAsia="el-GR"/>
        </w:rPr>
        <w:tab/>
      </w:r>
      <w:r w:rsidRPr="00A75BFB">
        <w:rPr>
          <w:rFonts w:asciiTheme="minorHAnsi" w:hAnsiTheme="minorHAnsi" w:cstheme="minorHAnsi"/>
          <w:lang w:eastAsia="el-GR"/>
        </w:rPr>
        <w:tab/>
      </w:r>
      <w:r>
        <w:rPr>
          <w:rFonts w:asciiTheme="minorHAnsi" w:hAnsiTheme="minorHAnsi" w:cstheme="minorHAnsi"/>
          <w:lang w:eastAsia="el-GR"/>
        </w:rPr>
        <w:t>8</w:t>
      </w:r>
      <w:r w:rsidRPr="00A75BFB">
        <w:rPr>
          <w:rFonts w:asciiTheme="minorHAnsi" w:hAnsiTheme="minorHAnsi" w:cstheme="minorHAnsi"/>
          <w:lang w:eastAsia="el-GR"/>
        </w:rPr>
        <w:t>,00€)</w:t>
      </w:r>
    </w:p>
    <w:p w:rsidR="00A50545" w:rsidRDefault="00A50545" w:rsidP="00176D53">
      <w:pPr>
        <w:pBdr>
          <w:bottom w:val="single" w:sz="6" w:space="1" w:color="auto"/>
        </w:pBdr>
        <w:spacing w:after="43"/>
        <w:jc w:val="both"/>
        <w:rPr>
          <w:rFonts w:asciiTheme="minorHAnsi" w:hAnsiTheme="minorHAnsi" w:cstheme="minorHAnsi"/>
          <w:lang w:eastAsia="el-GR"/>
        </w:rPr>
      </w:pPr>
    </w:p>
    <w:p w:rsidR="00176D53" w:rsidRDefault="00176D53" w:rsidP="00176D53">
      <w:pPr>
        <w:spacing w:after="43"/>
        <w:jc w:val="both"/>
        <w:rPr>
          <w:rFonts w:asciiTheme="minorHAnsi" w:hAnsiTheme="minorHAnsi" w:cstheme="minorHAnsi"/>
          <w:lang w:eastAsia="el-GR"/>
        </w:rPr>
      </w:pPr>
    </w:p>
    <w:p w:rsidR="00694CF1" w:rsidRPr="00694CF1" w:rsidRDefault="00694CF1" w:rsidP="00694CF1">
      <w:pPr>
        <w:spacing w:after="100"/>
        <w:ind w:left="720"/>
        <w:jc w:val="both"/>
        <w:rPr>
          <w:rFonts w:asciiTheme="minorHAnsi" w:hAnsiTheme="minorHAnsi" w:cstheme="minorHAnsi"/>
          <w:i/>
          <w:lang w:eastAsia="el-GR"/>
        </w:rPr>
      </w:pPr>
      <w:r>
        <w:rPr>
          <w:rFonts w:asciiTheme="minorHAnsi" w:hAnsiTheme="minorHAnsi" w:cstheme="minorHAnsi"/>
          <w:i/>
          <w:lang w:eastAsia="el-GR"/>
        </w:rPr>
        <w:t xml:space="preserve">Τροποποιείται η παράγραφος Α.3.στ σε Α.3.ε, συνενώνεται με την παράγραφο </w:t>
      </w:r>
      <w:r w:rsidR="00CE5881">
        <w:rPr>
          <w:rFonts w:asciiTheme="minorHAnsi" w:hAnsiTheme="minorHAnsi" w:cstheme="minorHAnsi"/>
          <w:i/>
          <w:lang w:eastAsia="el-GR"/>
        </w:rPr>
        <w:t>Α.3.ζ,</w:t>
      </w:r>
      <w:r>
        <w:rPr>
          <w:rFonts w:asciiTheme="minorHAnsi" w:hAnsiTheme="minorHAnsi" w:cstheme="minorHAnsi"/>
          <w:i/>
          <w:lang w:eastAsia="el-GR"/>
        </w:rPr>
        <w:t xml:space="preserve"> συμπληρώνεται ως προς την αναλυτική καταβολή τελών ανά μήνα και προστίθεται αναλυτικά ο 7</w:t>
      </w:r>
      <w:r w:rsidRPr="00694CF1">
        <w:rPr>
          <w:rFonts w:asciiTheme="minorHAnsi" w:hAnsiTheme="minorHAnsi" w:cstheme="minorHAnsi"/>
          <w:i/>
          <w:vertAlign w:val="superscript"/>
          <w:lang w:eastAsia="el-GR"/>
        </w:rPr>
        <w:t>ος</w:t>
      </w:r>
      <w:r>
        <w:rPr>
          <w:rFonts w:asciiTheme="minorHAnsi" w:hAnsiTheme="minorHAnsi" w:cstheme="minorHAnsi"/>
          <w:i/>
          <w:lang w:eastAsia="el-GR"/>
        </w:rPr>
        <w:t xml:space="preserve"> χρόνος και συνολικά έχει ως εξής:</w:t>
      </w:r>
    </w:p>
    <w:p w:rsidR="00A50545" w:rsidRPr="00176D53" w:rsidRDefault="00A271E1" w:rsidP="00A50545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b/>
          <w:lang w:eastAsia="el-GR"/>
        </w:rPr>
        <w:t>ε)</w:t>
      </w:r>
      <w:r w:rsidR="00A50545" w:rsidRPr="00176D53">
        <w:rPr>
          <w:rFonts w:asciiTheme="minorHAnsi" w:hAnsiTheme="minorHAnsi" w:cstheme="minorHAnsi"/>
          <w:b/>
          <w:lang w:eastAsia="el-GR"/>
        </w:rPr>
        <w:t xml:space="preserve"> Παράταση ταφής (Μετά από δοκιμαστική εκταφή ελέγχου και μη αποστέωσης) στα Κοιμητήρια </w:t>
      </w:r>
      <w:proofErr w:type="spellStart"/>
      <w:r w:rsidR="00A50545" w:rsidRPr="00176D53">
        <w:rPr>
          <w:rFonts w:asciiTheme="minorHAnsi" w:hAnsiTheme="minorHAnsi" w:cstheme="minorHAnsi"/>
          <w:b/>
          <w:lang w:eastAsia="el-GR"/>
        </w:rPr>
        <w:t>Αγ.Γεωργίου</w:t>
      </w:r>
      <w:proofErr w:type="spellEnd"/>
      <w:r w:rsidR="00A50545" w:rsidRPr="00176D53">
        <w:rPr>
          <w:rFonts w:asciiTheme="minorHAnsi" w:hAnsiTheme="minorHAnsi" w:cstheme="minorHAnsi"/>
          <w:b/>
          <w:lang w:eastAsia="el-GR"/>
        </w:rPr>
        <w:t xml:space="preserve"> </w:t>
      </w:r>
      <w:proofErr w:type="spellStart"/>
      <w:r w:rsidR="00A50545" w:rsidRPr="00176D53">
        <w:rPr>
          <w:rFonts w:asciiTheme="minorHAnsi" w:hAnsiTheme="minorHAnsi" w:cstheme="minorHAnsi"/>
          <w:b/>
          <w:lang w:eastAsia="el-GR"/>
        </w:rPr>
        <w:t>Ιωλκού</w:t>
      </w:r>
      <w:proofErr w:type="spellEnd"/>
      <w:r w:rsidR="00A50545" w:rsidRPr="00176D53">
        <w:rPr>
          <w:rFonts w:asciiTheme="minorHAnsi" w:hAnsiTheme="minorHAnsi" w:cstheme="minorHAnsi"/>
          <w:b/>
          <w:lang w:eastAsia="el-GR"/>
        </w:rPr>
        <w:t xml:space="preserve">, </w:t>
      </w:r>
      <w:proofErr w:type="spellStart"/>
      <w:r w:rsidR="00A50545" w:rsidRPr="00176D53">
        <w:rPr>
          <w:rFonts w:asciiTheme="minorHAnsi" w:hAnsiTheme="minorHAnsi" w:cstheme="minorHAnsi"/>
          <w:b/>
          <w:lang w:eastAsia="el-GR"/>
        </w:rPr>
        <w:t>Αγ.Παρασκευής</w:t>
      </w:r>
      <w:proofErr w:type="spellEnd"/>
      <w:r w:rsidR="00A50545" w:rsidRPr="00176D53">
        <w:rPr>
          <w:rFonts w:asciiTheme="minorHAnsi" w:hAnsiTheme="minorHAnsi" w:cstheme="minorHAnsi"/>
          <w:b/>
          <w:lang w:eastAsia="el-GR"/>
        </w:rPr>
        <w:t xml:space="preserve">, </w:t>
      </w:r>
      <w:proofErr w:type="spellStart"/>
      <w:r w:rsidR="00A50545" w:rsidRPr="00176D53">
        <w:rPr>
          <w:rFonts w:asciiTheme="minorHAnsi" w:hAnsiTheme="minorHAnsi" w:cstheme="minorHAnsi"/>
          <w:b/>
          <w:lang w:eastAsia="el-GR"/>
        </w:rPr>
        <w:t>Ν.Παγασών</w:t>
      </w:r>
      <w:proofErr w:type="spellEnd"/>
      <w:r w:rsidR="00A50545" w:rsidRPr="00176D53">
        <w:rPr>
          <w:rFonts w:asciiTheme="minorHAnsi" w:hAnsiTheme="minorHAnsi" w:cstheme="minorHAnsi"/>
          <w:b/>
          <w:lang w:eastAsia="el-GR"/>
        </w:rPr>
        <w:t xml:space="preserve">, </w:t>
      </w:r>
      <w:proofErr w:type="spellStart"/>
      <w:r w:rsidR="007D6E0B" w:rsidRPr="00176D53">
        <w:rPr>
          <w:rFonts w:asciiTheme="minorHAnsi" w:hAnsiTheme="minorHAnsi" w:cstheme="minorHAnsi"/>
          <w:b/>
          <w:lang w:eastAsia="el-GR"/>
        </w:rPr>
        <w:t>Φυτόκου</w:t>
      </w:r>
      <w:proofErr w:type="spellEnd"/>
      <w:r w:rsidR="007D6E0B" w:rsidRPr="00176D53">
        <w:rPr>
          <w:rFonts w:asciiTheme="minorHAnsi" w:hAnsiTheme="minorHAnsi" w:cstheme="minorHAnsi"/>
          <w:b/>
          <w:lang w:eastAsia="el-GR"/>
        </w:rPr>
        <w:t xml:space="preserve">, </w:t>
      </w:r>
      <w:proofErr w:type="spellStart"/>
      <w:r w:rsidR="007D6E0B" w:rsidRPr="00176D53">
        <w:rPr>
          <w:rFonts w:asciiTheme="minorHAnsi" w:hAnsiTheme="minorHAnsi" w:cstheme="minorHAnsi"/>
          <w:b/>
          <w:lang w:eastAsia="el-GR"/>
        </w:rPr>
        <w:t>Μελισσατίκων</w:t>
      </w:r>
      <w:proofErr w:type="spellEnd"/>
      <w:r w:rsidR="007D6E0B" w:rsidRPr="00176D53">
        <w:rPr>
          <w:rFonts w:asciiTheme="minorHAnsi" w:hAnsiTheme="minorHAnsi" w:cstheme="minorHAnsi"/>
          <w:b/>
          <w:lang w:eastAsia="el-GR"/>
        </w:rPr>
        <w:t>, Γλαφυρών</w:t>
      </w:r>
    </w:p>
    <w:p w:rsidR="00A50545" w:rsidRPr="00176D53" w:rsidRDefault="00A50545" w:rsidP="00A50545">
      <w:pPr>
        <w:numPr>
          <w:ilvl w:val="0"/>
          <w:numId w:val="7"/>
        </w:numPr>
        <w:suppressAutoHyphens w:val="0"/>
        <w:spacing w:after="100"/>
        <w:ind w:left="1134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4</w:t>
      </w:r>
      <w:r w:rsidRPr="00176D53">
        <w:rPr>
          <w:rFonts w:asciiTheme="minorHAnsi" w:hAnsiTheme="minorHAnsi" w:cstheme="minorHAnsi"/>
          <w:vertAlign w:val="superscript"/>
          <w:lang w:eastAsia="el-GR"/>
        </w:rPr>
        <w:t>ος</w:t>
      </w:r>
      <w:r w:rsidRPr="00176D53">
        <w:rPr>
          <w:rFonts w:asciiTheme="minorHAnsi" w:hAnsiTheme="minorHAnsi" w:cstheme="minorHAnsi"/>
          <w:lang w:eastAsia="el-GR"/>
        </w:rPr>
        <w:t xml:space="preserve"> χρόνος</w:t>
      </w:r>
      <w:r w:rsidRPr="00176D53">
        <w:rPr>
          <w:rFonts w:asciiTheme="minorHAnsi" w:hAnsiTheme="minorHAnsi" w:cstheme="minorHAnsi"/>
          <w:b/>
          <w:lang w:eastAsia="el-GR"/>
        </w:rPr>
        <w:t xml:space="preserve">                                                                </w:t>
      </w:r>
      <w:r w:rsidRPr="00176D53">
        <w:rPr>
          <w:rFonts w:asciiTheme="minorHAnsi" w:hAnsiTheme="minorHAnsi" w:cstheme="minorHAnsi"/>
          <w:b/>
          <w:lang w:eastAsia="el-GR"/>
        </w:rPr>
        <w:tab/>
      </w:r>
      <w:r w:rsidRPr="00176D53">
        <w:rPr>
          <w:rFonts w:asciiTheme="minorHAnsi" w:hAnsiTheme="minorHAnsi" w:cstheme="minorHAnsi"/>
          <w:b/>
          <w:lang w:eastAsia="el-GR"/>
        </w:rPr>
        <w:tab/>
        <w:t>40,00€</w:t>
      </w:r>
    </w:p>
    <w:p w:rsidR="007D6E0B" w:rsidRPr="00176D53" w:rsidRDefault="00A50545" w:rsidP="00A50545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 xml:space="preserve">(αναλυτικά εξάμηνο 4ου χρόνου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20,00€</w:t>
      </w:r>
    </w:p>
    <w:p w:rsidR="00A50545" w:rsidRPr="00176D53" w:rsidRDefault="007D6E0B" w:rsidP="00A50545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έκαστος μήνας 4</w:t>
      </w:r>
      <w:r w:rsidRPr="00176D53">
        <w:rPr>
          <w:rFonts w:asciiTheme="minorHAnsi" w:hAnsiTheme="minorHAnsi" w:cstheme="minorHAnsi"/>
          <w:vertAlign w:val="superscript"/>
          <w:lang w:eastAsia="el-GR"/>
        </w:rPr>
        <w:t>ου</w:t>
      </w:r>
      <w:r w:rsidRPr="00176D53">
        <w:rPr>
          <w:rFonts w:asciiTheme="minorHAnsi" w:hAnsiTheme="minorHAnsi" w:cstheme="minorHAnsi"/>
          <w:lang w:eastAsia="el-GR"/>
        </w:rPr>
        <w:t xml:space="preserve"> χρόνου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3,00€</w:t>
      </w:r>
      <w:r w:rsidR="00A50545" w:rsidRPr="00176D53">
        <w:rPr>
          <w:rFonts w:asciiTheme="minorHAnsi" w:hAnsiTheme="minorHAnsi" w:cstheme="minorHAnsi"/>
          <w:lang w:eastAsia="el-GR"/>
        </w:rPr>
        <w:t>)</w:t>
      </w:r>
      <w:r w:rsidR="00A50545" w:rsidRPr="00176D53">
        <w:rPr>
          <w:rFonts w:asciiTheme="minorHAnsi" w:hAnsiTheme="minorHAnsi" w:cstheme="minorHAnsi"/>
          <w:lang w:eastAsia="el-GR"/>
        </w:rPr>
        <w:tab/>
      </w:r>
    </w:p>
    <w:p w:rsidR="00A50545" w:rsidRPr="00176D53" w:rsidRDefault="00A50545" w:rsidP="00A50545">
      <w:pPr>
        <w:numPr>
          <w:ilvl w:val="0"/>
          <w:numId w:val="7"/>
        </w:numPr>
        <w:suppressAutoHyphens w:val="0"/>
        <w:spacing w:after="100"/>
        <w:ind w:left="1134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5</w:t>
      </w:r>
      <w:r w:rsidRPr="00176D53">
        <w:rPr>
          <w:rFonts w:asciiTheme="minorHAnsi" w:hAnsiTheme="minorHAnsi" w:cstheme="minorHAnsi"/>
          <w:vertAlign w:val="superscript"/>
          <w:lang w:eastAsia="el-GR"/>
        </w:rPr>
        <w:t>ος</w:t>
      </w:r>
      <w:r w:rsidRPr="00176D53">
        <w:rPr>
          <w:rFonts w:asciiTheme="minorHAnsi" w:hAnsiTheme="minorHAnsi" w:cstheme="minorHAnsi"/>
          <w:lang w:eastAsia="el-GR"/>
        </w:rPr>
        <w:t xml:space="preserve"> χρόνος</w:t>
      </w:r>
      <w:r w:rsidRPr="00176D53">
        <w:rPr>
          <w:rFonts w:asciiTheme="minorHAnsi" w:hAnsiTheme="minorHAnsi" w:cstheme="minorHAnsi"/>
          <w:b/>
          <w:lang w:eastAsia="el-GR"/>
        </w:rPr>
        <w:t xml:space="preserve">                                                                </w:t>
      </w:r>
      <w:r w:rsidRPr="00176D53">
        <w:rPr>
          <w:rFonts w:asciiTheme="minorHAnsi" w:hAnsiTheme="minorHAnsi" w:cstheme="minorHAnsi"/>
          <w:b/>
          <w:lang w:eastAsia="el-GR"/>
        </w:rPr>
        <w:tab/>
      </w:r>
      <w:r w:rsidRPr="00176D53">
        <w:rPr>
          <w:rFonts w:asciiTheme="minorHAnsi" w:hAnsiTheme="minorHAnsi" w:cstheme="minorHAnsi"/>
          <w:b/>
          <w:lang w:eastAsia="el-GR"/>
        </w:rPr>
        <w:tab/>
        <w:t>50,00€</w:t>
      </w:r>
    </w:p>
    <w:p w:rsidR="007D6E0B" w:rsidRPr="00176D53" w:rsidRDefault="00A50545" w:rsidP="00A50545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 xml:space="preserve">(αναλυτικά εξάμηνο 5ου χρόνου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25,00€</w:t>
      </w:r>
    </w:p>
    <w:p w:rsidR="007D6E0B" w:rsidRPr="00176D53" w:rsidRDefault="007D6E0B" w:rsidP="007D6E0B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έκαστος μήνας 5</w:t>
      </w:r>
      <w:r w:rsidRPr="00176D53">
        <w:rPr>
          <w:rFonts w:asciiTheme="minorHAnsi" w:hAnsiTheme="minorHAnsi" w:cstheme="minorHAnsi"/>
          <w:vertAlign w:val="superscript"/>
          <w:lang w:eastAsia="el-GR"/>
        </w:rPr>
        <w:t>ου</w:t>
      </w:r>
      <w:r w:rsidRPr="00176D53">
        <w:rPr>
          <w:rFonts w:asciiTheme="minorHAnsi" w:hAnsiTheme="minorHAnsi" w:cstheme="minorHAnsi"/>
          <w:lang w:eastAsia="el-GR"/>
        </w:rPr>
        <w:t xml:space="preserve"> χρόνου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4,00€)</w:t>
      </w:r>
      <w:r w:rsidRPr="00176D53">
        <w:rPr>
          <w:rFonts w:asciiTheme="minorHAnsi" w:hAnsiTheme="minorHAnsi" w:cstheme="minorHAnsi"/>
          <w:lang w:eastAsia="el-GR"/>
        </w:rPr>
        <w:tab/>
      </w:r>
    </w:p>
    <w:p w:rsidR="00A50545" w:rsidRPr="00176D53" w:rsidRDefault="00A50545" w:rsidP="00A50545">
      <w:pPr>
        <w:numPr>
          <w:ilvl w:val="0"/>
          <w:numId w:val="7"/>
        </w:numPr>
        <w:suppressAutoHyphens w:val="0"/>
        <w:spacing w:after="100"/>
        <w:ind w:left="1134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6</w:t>
      </w:r>
      <w:r w:rsidRPr="00176D53">
        <w:rPr>
          <w:rFonts w:asciiTheme="minorHAnsi" w:hAnsiTheme="minorHAnsi" w:cstheme="minorHAnsi"/>
          <w:vertAlign w:val="superscript"/>
          <w:lang w:eastAsia="el-GR"/>
        </w:rPr>
        <w:t>ος</w:t>
      </w:r>
      <w:r w:rsidRPr="00176D53">
        <w:rPr>
          <w:rFonts w:asciiTheme="minorHAnsi" w:hAnsiTheme="minorHAnsi" w:cstheme="minorHAnsi"/>
          <w:lang w:eastAsia="el-GR"/>
        </w:rPr>
        <w:t xml:space="preserve"> χρόνος                                                               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b/>
          <w:lang w:eastAsia="el-GR"/>
        </w:rPr>
        <w:t>70</w:t>
      </w:r>
      <w:r w:rsidRPr="00176D53">
        <w:rPr>
          <w:rFonts w:asciiTheme="minorHAnsi" w:hAnsiTheme="minorHAnsi" w:cstheme="minorHAnsi"/>
          <w:b/>
          <w:bCs/>
          <w:lang w:eastAsia="el-GR"/>
        </w:rPr>
        <w:t>,00</w:t>
      </w:r>
      <w:r w:rsidRPr="00176D53">
        <w:rPr>
          <w:rFonts w:asciiTheme="minorHAnsi" w:hAnsiTheme="minorHAnsi" w:cstheme="minorHAnsi"/>
          <w:b/>
          <w:lang w:eastAsia="el-GR"/>
        </w:rPr>
        <w:t>€</w:t>
      </w:r>
    </w:p>
    <w:p w:rsidR="007D6E0B" w:rsidRPr="00176D53" w:rsidRDefault="00A50545" w:rsidP="00A50545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 xml:space="preserve">(αναλυτικά εξάμηνο 6ου χρόνου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35,00€</w:t>
      </w:r>
    </w:p>
    <w:p w:rsidR="007D6E0B" w:rsidRPr="00176D53" w:rsidRDefault="007D6E0B" w:rsidP="007D6E0B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έκαστος μήνας 6</w:t>
      </w:r>
      <w:r w:rsidRPr="00176D53">
        <w:rPr>
          <w:rFonts w:asciiTheme="minorHAnsi" w:hAnsiTheme="minorHAnsi" w:cstheme="minorHAnsi"/>
          <w:vertAlign w:val="superscript"/>
          <w:lang w:eastAsia="el-GR"/>
        </w:rPr>
        <w:t>ου</w:t>
      </w:r>
      <w:r w:rsidRPr="00176D53">
        <w:rPr>
          <w:rFonts w:asciiTheme="minorHAnsi" w:hAnsiTheme="minorHAnsi" w:cstheme="minorHAnsi"/>
          <w:lang w:eastAsia="el-GR"/>
        </w:rPr>
        <w:t xml:space="preserve"> χρόνου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6,00€)</w:t>
      </w:r>
    </w:p>
    <w:p w:rsidR="007D6E0B" w:rsidRPr="00176D53" w:rsidRDefault="007D6E0B" w:rsidP="007D6E0B">
      <w:pPr>
        <w:numPr>
          <w:ilvl w:val="0"/>
          <w:numId w:val="7"/>
        </w:numPr>
        <w:suppressAutoHyphens w:val="0"/>
        <w:spacing w:after="100"/>
        <w:ind w:left="1134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7</w:t>
      </w:r>
      <w:r w:rsidRPr="00176D53">
        <w:rPr>
          <w:rFonts w:asciiTheme="minorHAnsi" w:hAnsiTheme="minorHAnsi" w:cstheme="minorHAnsi"/>
          <w:vertAlign w:val="superscript"/>
          <w:lang w:eastAsia="el-GR"/>
        </w:rPr>
        <w:t>ος</w:t>
      </w:r>
      <w:r w:rsidRPr="00176D53">
        <w:rPr>
          <w:rFonts w:asciiTheme="minorHAnsi" w:hAnsiTheme="minorHAnsi" w:cstheme="minorHAnsi"/>
          <w:lang w:eastAsia="el-GR"/>
        </w:rPr>
        <w:t xml:space="preserve"> χρόνος                                                               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b/>
          <w:lang w:eastAsia="el-GR"/>
        </w:rPr>
        <w:t>100</w:t>
      </w:r>
      <w:r w:rsidRPr="00176D53">
        <w:rPr>
          <w:rFonts w:asciiTheme="minorHAnsi" w:hAnsiTheme="minorHAnsi" w:cstheme="minorHAnsi"/>
          <w:b/>
          <w:bCs/>
          <w:lang w:eastAsia="el-GR"/>
        </w:rPr>
        <w:t>,00</w:t>
      </w:r>
      <w:r w:rsidRPr="00176D53">
        <w:rPr>
          <w:rFonts w:asciiTheme="minorHAnsi" w:hAnsiTheme="minorHAnsi" w:cstheme="minorHAnsi"/>
          <w:b/>
          <w:lang w:eastAsia="el-GR"/>
        </w:rPr>
        <w:t>€</w:t>
      </w:r>
    </w:p>
    <w:p w:rsidR="007D6E0B" w:rsidRPr="00176D53" w:rsidRDefault="007D6E0B" w:rsidP="007D6E0B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 xml:space="preserve">(αναλυτικά εξάμηνο 6ου χρόνου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50,00€</w:t>
      </w:r>
    </w:p>
    <w:p w:rsidR="007D6E0B" w:rsidRDefault="007D6E0B" w:rsidP="007D6E0B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έκαστος μήνας 6</w:t>
      </w:r>
      <w:r w:rsidRPr="00176D53">
        <w:rPr>
          <w:rFonts w:asciiTheme="minorHAnsi" w:hAnsiTheme="minorHAnsi" w:cstheme="minorHAnsi"/>
          <w:vertAlign w:val="superscript"/>
          <w:lang w:eastAsia="el-GR"/>
        </w:rPr>
        <w:t>ου</w:t>
      </w:r>
      <w:r w:rsidRPr="00176D53">
        <w:rPr>
          <w:rFonts w:asciiTheme="minorHAnsi" w:hAnsiTheme="minorHAnsi" w:cstheme="minorHAnsi"/>
          <w:lang w:eastAsia="el-GR"/>
        </w:rPr>
        <w:t xml:space="preserve"> χρόνου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8,00€)</w:t>
      </w:r>
      <w:r w:rsidRPr="00176D53">
        <w:rPr>
          <w:rFonts w:asciiTheme="minorHAnsi" w:hAnsiTheme="minorHAnsi" w:cstheme="minorHAnsi"/>
          <w:lang w:eastAsia="el-GR"/>
        </w:rPr>
        <w:tab/>
      </w:r>
    </w:p>
    <w:p w:rsidR="007D6E0B" w:rsidRDefault="007D6E0B" w:rsidP="00176D53">
      <w:pPr>
        <w:pBdr>
          <w:bottom w:val="single" w:sz="6" w:space="1" w:color="auto"/>
        </w:pBdr>
        <w:spacing w:after="43"/>
        <w:jc w:val="both"/>
        <w:rPr>
          <w:rFonts w:asciiTheme="minorHAnsi" w:hAnsiTheme="minorHAnsi" w:cstheme="minorHAnsi"/>
          <w:lang w:eastAsia="el-GR"/>
        </w:rPr>
      </w:pPr>
    </w:p>
    <w:p w:rsidR="00176D53" w:rsidRPr="00176D53" w:rsidRDefault="00176D53" w:rsidP="00176D53">
      <w:pPr>
        <w:spacing w:after="43"/>
        <w:jc w:val="both"/>
        <w:rPr>
          <w:rFonts w:asciiTheme="minorHAnsi" w:hAnsiTheme="minorHAnsi" w:cstheme="minorHAnsi"/>
          <w:lang w:eastAsia="el-GR"/>
        </w:rPr>
      </w:pPr>
    </w:p>
    <w:p w:rsidR="00A50545" w:rsidRPr="00A75BFB" w:rsidRDefault="00CE5881" w:rsidP="00CE5881">
      <w:pPr>
        <w:spacing w:after="43"/>
        <w:ind w:left="720"/>
        <w:jc w:val="both"/>
        <w:rPr>
          <w:rFonts w:asciiTheme="minorHAnsi" w:hAnsiTheme="minorHAnsi" w:cstheme="minorHAnsi"/>
          <w:lang w:eastAsia="el-GR"/>
        </w:rPr>
      </w:pPr>
      <w:r>
        <w:rPr>
          <w:rFonts w:asciiTheme="minorHAnsi" w:hAnsiTheme="minorHAnsi" w:cstheme="minorHAnsi"/>
          <w:i/>
          <w:lang w:eastAsia="el-GR"/>
        </w:rPr>
        <w:t>Προστίθεται νέα υποπαράγραφος στην Α.4 με αρίθμηση Α.4.β και συνολικά η Α.4 έχει ως εξής:</w:t>
      </w:r>
      <w:r w:rsidR="00A50545" w:rsidRPr="00A75BFB">
        <w:rPr>
          <w:rFonts w:asciiTheme="minorHAnsi" w:hAnsiTheme="minorHAnsi" w:cstheme="minorHAnsi"/>
          <w:lang w:eastAsia="el-GR"/>
        </w:rPr>
        <w:tab/>
      </w:r>
    </w:p>
    <w:p w:rsidR="00A50545" w:rsidRPr="00176D53" w:rsidRDefault="00A50545" w:rsidP="00A50545">
      <w:pPr>
        <w:spacing w:after="43"/>
        <w:jc w:val="both"/>
        <w:rPr>
          <w:rFonts w:asciiTheme="minorHAnsi" w:hAnsiTheme="minorHAnsi" w:cstheme="minorHAnsi"/>
          <w:lang w:eastAsia="el-GR"/>
        </w:rPr>
      </w:pPr>
      <w:r w:rsidRPr="00A75BFB">
        <w:rPr>
          <w:rFonts w:asciiTheme="minorHAnsi" w:hAnsiTheme="minorHAnsi" w:cstheme="minorHAnsi"/>
          <w:b/>
          <w:lang w:eastAsia="el-GR"/>
        </w:rPr>
        <w:t xml:space="preserve">4) </w:t>
      </w:r>
      <w:r w:rsidR="00D22D2B">
        <w:rPr>
          <w:rFonts w:asciiTheme="minorHAnsi" w:hAnsiTheme="minorHAnsi" w:cstheme="minorHAnsi"/>
          <w:b/>
          <w:lang w:eastAsia="el-GR"/>
        </w:rPr>
        <w:tab/>
      </w:r>
      <w:r w:rsidR="00D22D2B" w:rsidRPr="00176D53">
        <w:rPr>
          <w:rFonts w:asciiTheme="minorHAnsi" w:hAnsiTheme="minorHAnsi" w:cstheme="minorHAnsi"/>
          <w:b/>
          <w:lang w:eastAsia="el-GR"/>
        </w:rPr>
        <w:t xml:space="preserve">α) </w:t>
      </w:r>
      <w:r w:rsidRPr="00176D53">
        <w:rPr>
          <w:rFonts w:asciiTheme="minorHAnsi" w:hAnsiTheme="minorHAnsi" w:cstheme="minorHAnsi"/>
          <w:b/>
          <w:lang w:eastAsia="el-GR"/>
        </w:rPr>
        <w:t xml:space="preserve">Φύλαξη οστών ή τέφρας στα οστεοφυλάκια ή σε </w:t>
      </w:r>
      <w:proofErr w:type="spellStart"/>
      <w:r w:rsidRPr="00176D53">
        <w:rPr>
          <w:rFonts w:asciiTheme="minorHAnsi" w:hAnsiTheme="minorHAnsi" w:cstheme="minorHAnsi"/>
          <w:b/>
          <w:lang w:eastAsia="el-GR"/>
        </w:rPr>
        <w:t>οστεοθυρίδες</w:t>
      </w:r>
      <w:proofErr w:type="spellEnd"/>
      <w:r w:rsidRPr="00176D53">
        <w:rPr>
          <w:rFonts w:asciiTheme="minorHAnsi" w:hAnsiTheme="minorHAnsi" w:cstheme="minorHAnsi"/>
          <w:b/>
          <w:lang w:eastAsia="el-GR"/>
        </w:rPr>
        <w:t xml:space="preserve"> (όπου υπάρχουν)</w:t>
      </w:r>
      <w:r w:rsidRPr="00176D53">
        <w:rPr>
          <w:rFonts w:asciiTheme="minorHAnsi" w:hAnsiTheme="minorHAnsi" w:cstheme="minorHAnsi"/>
          <w:lang w:eastAsia="el-GR"/>
        </w:rPr>
        <w:t xml:space="preserve"> (στα Κοιμητήρια θέση Κούκος</w:t>
      </w:r>
      <w:r w:rsidR="00AD1A00" w:rsidRPr="00176D53">
        <w:rPr>
          <w:rFonts w:asciiTheme="minorHAnsi" w:hAnsiTheme="minorHAnsi" w:cstheme="minorHAnsi"/>
          <w:lang w:eastAsia="el-GR"/>
        </w:rPr>
        <w:t>,</w:t>
      </w:r>
      <w:r w:rsidRPr="00176D53">
        <w:rPr>
          <w:rFonts w:asciiTheme="minorHAnsi" w:hAnsiTheme="minorHAnsi" w:cstheme="minorHAnsi"/>
          <w:lang w:eastAsia="el-GR"/>
        </w:rPr>
        <w:t xml:space="preserve"> </w:t>
      </w:r>
      <w:proofErr w:type="spellStart"/>
      <w:r w:rsidRPr="00176D53">
        <w:rPr>
          <w:rFonts w:asciiTheme="minorHAnsi" w:hAnsiTheme="minorHAnsi" w:cstheme="minorHAnsi"/>
          <w:lang w:eastAsia="el-GR"/>
        </w:rPr>
        <w:t>Αγ.Γεωργίου</w:t>
      </w:r>
      <w:proofErr w:type="spellEnd"/>
      <w:r w:rsidRPr="00176D53">
        <w:rPr>
          <w:rFonts w:asciiTheme="minorHAnsi" w:hAnsiTheme="minorHAnsi" w:cstheme="minorHAnsi"/>
          <w:lang w:eastAsia="el-GR"/>
        </w:rPr>
        <w:t xml:space="preserve"> </w:t>
      </w:r>
      <w:proofErr w:type="spellStart"/>
      <w:r w:rsidRPr="00176D53">
        <w:rPr>
          <w:rFonts w:asciiTheme="minorHAnsi" w:hAnsiTheme="minorHAnsi" w:cstheme="minorHAnsi"/>
          <w:lang w:eastAsia="el-GR"/>
        </w:rPr>
        <w:t>Ιωλκού</w:t>
      </w:r>
      <w:proofErr w:type="spellEnd"/>
      <w:r w:rsidRPr="00176D53">
        <w:rPr>
          <w:rFonts w:asciiTheme="minorHAnsi" w:hAnsiTheme="minorHAnsi" w:cstheme="minorHAnsi"/>
          <w:lang w:eastAsia="el-GR"/>
        </w:rPr>
        <w:t xml:space="preserve">, </w:t>
      </w:r>
      <w:proofErr w:type="spellStart"/>
      <w:r w:rsidRPr="00176D53">
        <w:rPr>
          <w:rFonts w:asciiTheme="minorHAnsi" w:hAnsiTheme="minorHAnsi" w:cstheme="minorHAnsi"/>
          <w:lang w:eastAsia="el-GR"/>
        </w:rPr>
        <w:t>Αγ.Παρασκευής</w:t>
      </w:r>
      <w:proofErr w:type="spellEnd"/>
      <w:r w:rsidRPr="00176D53">
        <w:rPr>
          <w:rFonts w:asciiTheme="minorHAnsi" w:hAnsiTheme="minorHAnsi" w:cstheme="minorHAnsi"/>
          <w:lang w:eastAsia="el-GR"/>
        </w:rPr>
        <w:t xml:space="preserve">,  </w:t>
      </w:r>
      <w:proofErr w:type="spellStart"/>
      <w:r w:rsidRPr="00176D53">
        <w:rPr>
          <w:rFonts w:asciiTheme="minorHAnsi" w:hAnsiTheme="minorHAnsi" w:cstheme="minorHAnsi"/>
          <w:lang w:eastAsia="el-GR"/>
        </w:rPr>
        <w:t>Ν.Παγασών</w:t>
      </w:r>
      <w:proofErr w:type="spellEnd"/>
      <w:r w:rsidRPr="00176D53">
        <w:rPr>
          <w:rFonts w:asciiTheme="minorHAnsi" w:hAnsiTheme="minorHAnsi" w:cstheme="minorHAnsi"/>
          <w:lang w:eastAsia="el-GR"/>
        </w:rPr>
        <w:t xml:space="preserve">, </w:t>
      </w:r>
      <w:proofErr w:type="spellStart"/>
      <w:r w:rsidRPr="00176D53">
        <w:rPr>
          <w:rFonts w:asciiTheme="minorHAnsi" w:hAnsiTheme="minorHAnsi" w:cstheme="minorHAnsi"/>
          <w:lang w:eastAsia="el-GR"/>
        </w:rPr>
        <w:t>Φυτόκου</w:t>
      </w:r>
      <w:proofErr w:type="spellEnd"/>
      <w:r w:rsidRPr="00176D53">
        <w:rPr>
          <w:rFonts w:asciiTheme="minorHAnsi" w:hAnsiTheme="minorHAnsi" w:cstheme="minorHAnsi"/>
          <w:lang w:eastAsia="el-GR"/>
        </w:rPr>
        <w:t xml:space="preserve">, </w:t>
      </w:r>
      <w:proofErr w:type="spellStart"/>
      <w:r w:rsidRPr="00176D53">
        <w:rPr>
          <w:rFonts w:asciiTheme="minorHAnsi" w:hAnsiTheme="minorHAnsi" w:cstheme="minorHAnsi"/>
          <w:lang w:eastAsia="el-GR"/>
        </w:rPr>
        <w:t>Μελισσατίκων</w:t>
      </w:r>
      <w:proofErr w:type="spellEnd"/>
      <w:r w:rsidRPr="00176D53">
        <w:rPr>
          <w:rFonts w:asciiTheme="minorHAnsi" w:hAnsiTheme="minorHAnsi" w:cstheme="minorHAnsi"/>
          <w:lang w:eastAsia="el-GR"/>
        </w:rPr>
        <w:t>, Γλαφυρών και Ταξιαρχών)</w:t>
      </w:r>
    </w:p>
    <w:p w:rsidR="00A50545" w:rsidRPr="00176D53" w:rsidRDefault="00A50545" w:rsidP="00A50545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 xml:space="preserve">Ετησίως                                                                         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b/>
          <w:bCs/>
          <w:lang w:eastAsia="el-GR"/>
        </w:rPr>
        <w:t>20,00</w:t>
      </w:r>
      <w:r w:rsidRPr="00176D53">
        <w:rPr>
          <w:rFonts w:asciiTheme="minorHAnsi" w:hAnsiTheme="minorHAnsi" w:cstheme="minorHAnsi"/>
          <w:b/>
          <w:lang w:eastAsia="el-GR"/>
        </w:rPr>
        <w:t>€</w:t>
      </w:r>
      <w:r w:rsidRPr="00176D53">
        <w:rPr>
          <w:rFonts w:asciiTheme="minorHAnsi" w:hAnsiTheme="minorHAnsi" w:cstheme="minorHAnsi"/>
          <w:lang w:eastAsia="el-GR"/>
        </w:rPr>
        <w:t xml:space="preserve"> </w:t>
      </w:r>
    </w:p>
    <w:p w:rsidR="00D22D2B" w:rsidRPr="00176D53" w:rsidRDefault="00D22D2B" w:rsidP="00AD1A00">
      <w:pPr>
        <w:spacing w:after="43"/>
        <w:ind w:left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β)</w:t>
      </w:r>
      <w:r w:rsidR="004A1A3B" w:rsidRPr="00176D53">
        <w:rPr>
          <w:rFonts w:asciiTheme="minorHAnsi" w:hAnsiTheme="minorHAnsi" w:cstheme="minorHAnsi"/>
          <w:lang w:eastAsia="el-GR"/>
        </w:rPr>
        <w:t xml:space="preserve"> </w:t>
      </w:r>
      <w:r w:rsidRPr="00176D53">
        <w:rPr>
          <w:rFonts w:asciiTheme="minorHAnsi" w:hAnsiTheme="minorHAnsi" w:cstheme="minorHAnsi"/>
          <w:lang w:eastAsia="el-GR"/>
        </w:rPr>
        <w:t>Αγορά υπόσκαφου οικογενειακού</w:t>
      </w:r>
      <w:r w:rsidR="00871BD4" w:rsidRPr="00176D53">
        <w:rPr>
          <w:rFonts w:asciiTheme="minorHAnsi" w:hAnsiTheme="minorHAnsi" w:cstheme="minorHAnsi"/>
          <w:lang w:eastAsia="el-GR"/>
        </w:rPr>
        <w:t xml:space="preserve"> ή ομαδικού</w:t>
      </w:r>
      <w:r w:rsidRPr="00176D53">
        <w:rPr>
          <w:rFonts w:asciiTheme="minorHAnsi" w:hAnsiTheme="minorHAnsi" w:cstheme="minorHAnsi"/>
          <w:lang w:eastAsia="el-GR"/>
        </w:rPr>
        <w:t xml:space="preserve"> οστεοφυλακίου ή </w:t>
      </w:r>
      <w:proofErr w:type="spellStart"/>
      <w:r w:rsidRPr="00176D53">
        <w:rPr>
          <w:rFonts w:asciiTheme="minorHAnsi" w:hAnsiTheme="minorHAnsi" w:cstheme="minorHAnsi"/>
          <w:lang w:eastAsia="el-GR"/>
        </w:rPr>
        <w:t>τεφροφυλακίου</w:t>
      </w:r>
      <w:proofErr w:type="spellEnd"/>
      <w:r w:rsidRPr="00176D53">
        <w:rPr>
          <w:rFonts w:asciiTheme="minorHAnsi" w:hAnsiTheme="minorHAnsi" w:cstheme="minorHAnsi"/>
          <w:lang w:eastAsia="el-GR"/>
        </w:rPr>
        <w:t xml:space="preserve"> (όπου υπάρχουν), χωρητικότητας μέχρι τριών (3) ατ</w:t>
      </w:r>
      <w:r w:rsidR="004A1A3B" w:rsidRPr="00176D53">
        <w:rPr>
          <w:rFonts w:asciiTheme="minorHAnsi" w:hAnsiTheme="minorHAnsi" w:cstheme="minorHAnsi"/>
          <w:lang w:eastAsia="el-GR"/>
        </w:rPr>
        <w:t>ο</w:t>
      </w:r>
      <w:r w:rsidRPr="00176D53">
        <w:rPr>
          <w:rFonts w:asciiTheme="minorHAnsi" w:hAnsiTheme="minorHAnsi" w:cstheme="minorHAnsi"/>
          <w:lang w:eastAsia="el-GR"/>
        </w:rPr>
        <w:t>μικών κυτίων-δοχείων οστών ή τέφρας</w:t>
      </w:r>
    </w:p>
    <w:p w:rsidR="00D22D2B" w:rsidRPr="00176D53" w:rsidRDefault="00D22D2B" w:rsidP="00D22D2B">
      <w:pPr>
        <w:spacing w:after="43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ab/>
        <w:t>πάγια αγορά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="00AD1A00" w:rsidRPr="00176D53">
        <w:rPr>
          <w:rFonts w:asciiTheme="minorHAnsi" w:hAnsiTheme="minorHAnsi" w:cstheme="minorHAnsi"/>
          <w:lang w:eastAsia="el-GR"/>
        </w:rPr>
        <w:t>1000</w:t>
      </w:r>
      <w:r w:rsidRPr="00176D53">
        <w:rPr>
          <w:rFonts w:asciiTheme="minorHAnsi" w:hAnsiTheme="minorHAnsi" w:cstheme="minorHAnsi"/>
          <w:lang w:eastAsia="el-GR"/>
        </w:rPr>
        <w:t>,00€</w:t>
      </w:r>
    </w:p>
    <w:p w:rsidR="00871BD4" w:rsidRPr="00176D53" w:rsidRDefault="00AD1A00" w:rsidP="00871BD4">
      <w:pPr>
        <w:spacing w:after="43"/>
        <w:ind w:left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 xml:space="preserve">ενοικίαση </w:t>
      </w:r>
      <w:r w:rsidR="00871BD4" w:rsidRPr="00176D53">
        <w:rPr>
          <w:rFonts w:asciiTheme="minorHAnsi" w:hAnsiTheme="minorHAnsi" w:cstheme="minorHAnsi"/>
          <w:lang w:eastAsia="el-GR"/>
        </w:rPr>
        <w:t xml:space="preserve">ανά κυτίο ή δοχείο, </w:t>
      </w:r>
      <w:r w:rsidRPr="00176D53">
        <w:rPr>
          <w:rFonts w:asciiTheme="minorHAnsi" w:hAnsiTheme="minorHAnsi" w:cstheme="minorHAnsi"/>
          <w:lang w:eastAsia="el-GR"/>
        </w:rPr>
        <w:t>ανά έτος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="00871BD4" w:rsidRPr="00176D53">
        <w:rPr>
          <w:rFonts w:asciiTheme="minorHAnsi" w:hAnsiTheme="minorHAnsi" w:cstheme="minorHAnsi"/>
          <w:lang w:eastAsia="el-GR"/>
        </w:rPr>
        <w:t>40,00€</w:t>
      </w:r>
    </w:p>
    <w:p w:rsidR="00A50545" w:rsidRPr="00176D53" w:rsidRDefault="00D22D2B" w:rsidP="00871BD4">
      <w:pPr>
        <w:spacing w:after="43"/>
        <w:ind w:left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φιλοξενία τρίτου σε υπάρχον υπόσκαφο οικογενειακό οστεοφυλάκιο</w:t>
      </w:r>
      <w:r w:rsidR="00AD1A00" w:rsidRPr="00176D53">
        <w:rPr>
          <w:rFonts w:asciiTheme="minorHAnsi" w:hAnsiTheme="minorHAnsi" w:cstheme="minorHAnsi"/>
          <w:lang w:eastAsia="el-GR"/>
        </w:rPr>
        <w:t xml:space="preserve"> ετησίως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20,00€</w:t>
      </w:r>
      <w:r w:rsidRPr="00176D53">
        <w:rPr>
          <w:rFonts w:asciiTheme="minorHAnsi" w:hAnsiTheme="minorHAnsi" w:cstheme="minorHAnsi"/>
          <w:lang w:eastAsia="el-GR"/>
        </w:rPr>
        <w:tab/>
      </w:r>
    </w:p>
    <w:p w:rsidR="00D22D2B" w:rsidRDefault="00D22D2B" w:rsidP="00A50545">
      <w:pPr>
        <w:pBdr>
          <w:bottom w:val="single" w:sz="6" w:space="1" w:color="auto"/>
        </w:pBdr>
        <w:spacing w:after="100"/>
        <w:jc w:val="both"/>
        <w:rPr>
          <w:rFonts w:asciiTheme="minorHAnsi" w:hAnsiTheme="minorHAnsi" w:cstheme="minorHAnsi"/>
          <w:b/>
          <w:lang w:eastAsia="el-GR"/>
        </w:rPr>
      </w:pPr>
    </w:p>
    <w:p w:rsidR="00176D53" w:rsidRPr="00176D53" w:rsidRDefault="00176D53" w:rsidP="00A50545">
      <w:pPr>
        <w:spacing w:after="100"/>
        <w:jc w:val="both"/>
        <w:rPr>
          <w:rFonts w:asciiTheme="minorHAnsi" w:hAnsiTheme="minorHAnsi" w:cstheme="minorHAnsi"/>
          <w:b/>
          <w:lang w:eastAsia="el-GR"/>
        </w:rPr>
      </w:pPr>
    </w:p>
    <w:p w:rsidR="00CE5881" w:rsidRPr="00176D53" w:rsidRDefault="00CE5881" w:rsidP="00CE5881">
      <w:pPr>
        <w:spacing w:after="43"/>
        <w:ind w:left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i/>
          <w:lang w:eastAsia="el-GR"/>
        </w:rPr>
        <w:t>Διαγράφεται τμήμα της Β.4.α και προστίθεται νέα υποπαράγραφος με αρίθμηση Β.4.β και συνολικά η Β.4 έχει ως εξής:</w:t>
      </w:r>
      <w:r w:rsidRPr="00176D53">
        <w:rPr>
          <w:rFonts w:asciiTheme="minorHAnsi" w:hAnsiTheme="minorHAnsi" w:cstheme="minorHAnsi"/>
          <w:lang w:eastAsia="el-GR"/>
        </w:rPr>
        <w:tab/>
      </w:r>
    </w:p>
    <w:p w:rsidR="00A50545" w:rsidRPr="00176D53" w:rsidRDefault="00A50545" w:rsidP="00A50545">
      <w:pPr>
        <w:spacing w:after="43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b/>
          <w:lang w:eastAsia="el-GR"/>
        </w:rPr>
        <w:t xml:space="preserve">4) </w:t>
      </w:r>
      <w:r w:rsidR="0046305B" w:rsidRPr="00176D53">
        <w:rPr>
          <w:rFonts w:asciiTheme="minorHAnsi" w:hAnsiTheme="minorHAnsi" w:cstheme="minorHAnsi"/>
          <w:b/>
          <w:lang w:eastAsia="el-GR"/>
        </w:rPr>
        <w:tab/>
        <w:t xml:space="preserve">α) </w:t>
      </w:r>
      <w:r w:rsidRPr="00176D53">
        <w:rPr>
          <w:rFonts w:asciiTheme="minorHAnsi" w:hAnsiTheme="minorHAnsi" w:cstheme="minorHAnsi"/>
          <w:b/>
          <w:lang w:eastAsia="el-GR"/>
        </w:rPr>
        <w:t xml:space="preserve">Φύλαξη οστών ή τέφρας στα οστεοφυλάκια ή σε </w:t>
      </w:r>
      <w:proofErr w:type="spellStart"/>
      <w:r w:rsidRPr="00176D53">
        <w:rPr>
          <w:rFonts w:asciiTheme="minorHAnsi" w:hAnsiTheme="minorHAnsi" w:cstheme="minorHAnsi"/>
          <w:b/>
          <w:lang w:eastAsia="el-GR"/>
        </w:rPr>
        <w:t>οστεοθυρίδες</w:t>
      </w:r>
      <w:proofErr w:type="spellEnd"/>
      <w:r w:rsidRPr="00176D53">
        <w:rPr>
          <w:rFonts w:asciiTheme="minorHAnsi" w:hAnsiTheme="minorHAnsi" w:cstheme="minorHAnsi"/>
          <w:b/>
          <w:lang w:eastAsia="el-GR"/>
        </w:rPr>
        <w:t xml:space="preserve"> (όπου υπάρχουν)</w:t>
      </w:r>
    </w:p>
    <w:p w:rsidR="00A50545" w:rsidRPr="00176D53" w:rsidRDefault="00A50545" w:rsidP="00A50545">
      <w:pPr>
        <w:spacing w:after="43"/>
        <w:ind w:firstLine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 xml:space="preserve">Ετησίως                                                                        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b/>
          <w:lang w:eastAsia="el-GR"/>
        </w:rPr>
        <w:t>20,00€</w:t>
      </w:r>
    </w:p>
    <w:p w:rsidR="00594C44" w:rsidRPr="00176D53" w:rsidRDefault="00594C44" w:rsidP="00594C44">
      <w:pPr>
        <w:spacing w:after="43"/>
        <w:ind w:left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 xml:space="preserve">β) Αγορά υπόσκαφου οικογενειακού ή ομαδικού οστεοφυλακίου ή </w:t>
      </w:r>
      <w:proofErr w:type="spellStart"/>
      <w:r w:rsidRPr="00176D53">
        <w:rPr>
          <w:rFonts w:asciiTheme="minorHAnsi" w:hAnsiTheme="minorHAnsi" w:cstheme="minorHAnsi"/>
          <w:lang w:eastAsia="el-GR"/>
        </w:rPr>
        <w:t>τεφροφυλακίου</w:t>
      </w:r>
      <w:proofErr w:type="spellEnd"/>
      <w:r w:rsidRPr="00176D53">
        <w:rPr>
          <w:rFonts w:asciiTheme="minorHAnsi" w:hAnsiTheme="minorHAnsi" w:cstheme="minorHAnsi"/>
          <w:lang w:eastAsia="el-GR"/>
        </w:rPr>
        <w:t xml:space="preserve"> (όπου υπάρχουν), χωρητικότητας μέχρι τριών (3) ατομικών κυτίων-δοχείων οστών ή τέφρας</w:t>
      </w:r>
    </w:p>
    <w:p w:rsidR="00594C44" w:rsidRPr="00176D53" w:rsidRDefault="00594C44" w:rsidP="00594C44">
      <w:pPr>
        <w:spacing w:after="43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ab/>
        <w:t>πάγια αγορά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1000,00€</w:t>
      </w:r>
    </w:p>
    <w:p w:rsidR="00594C44" w:rsidRPr="00176D53" w:rsidRDefault="00594C44" w:rsidP="00594C44">
      <w:pPr>
        <w:spacing w:after="43"/>
        <w:ind w:left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ενοικίαση ανά κυτίο ή δοχείο, ανά έτος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40,00€</w:t>
      </w:r>
    </w:p>
    <w:p w:rsidR="00594C44" w:rsidRPr="00176D53" w:rsidRDefault="00594C44" w:rsidP="00594C44">
      <w:pPr>
        <w:spacing w:after="43"/>
        <w:ind w:left="720"/>
        <w:jc w:val="both"/>
        <w:rPr>
          <w:rFonts w:asciiTheme="minorHAnsi" w:hAnsiTheme="minorHAnsi" w:cstheme="minorHAnsi"/>
          <w:lang w:eastAsia="el-GR"/>
        </w:rPr>
      </w:pPr>
      <w:r w:rsidRPr="00176D53">
        <w:rPr>
          <w:rFonts w:asciiTheme="minorHAnsi" w:hAnsiTheme="minorHAnsi" w:cstheme="minorHAnsi"/>
          <w:lang w:eastAsia="el-GR"/>
        </w:rPr>
        <w:t>φιλοξενία τρίτου σε υπάρχον υπόσκαφο οικογενειακό οστεοφυλάκιο ετησίως</w:t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</w:r>
      <w:r w:rsidRPr="00176D53">
        <w:rPr>
          <w:rFonts w:asciiTheme="minorHAnsi" w:hAnsiTheme="minorHAnsi" w:cstheme="minorHAnsi"/>
          <w:lang w:eastAsia="el-GR"/>
        </w:rPr>
        <w:tab/>
        <w:t>20,00€</w:t>
      </w:r>
      <w:r w:rsidRPr="00176D53">
        <w:rPr>
          <w:rFonts w:asciiTheme="minorHAnsi" w:hAnsiTheme="minorHAnsi" w:cstheme="minorHAnsi"/>
          <w:lang w:eastAsia="el-GR"/>
        </w:rPr>
        <w:tab/>
      </w:r>
    </w:p>
    <w:p w:rsidR="0046305B" w:rsidRPr="00A75BFB" w:rsidRDefault="0046305B" w:rsidP="00A50545">
      <w:pPr>
        <w:spacing w:after="43"/>
        <w:ind w:firstLine="720"/>
        <w:rPr>
          <w:rFonts w:asciiTheme="minorHAnsi" w:hAnsiTheme="minorHAnsi" w:cstheme="minorHAnsi"/>
          <w:lang w:eastAsia="el-GR"/>
        </w:rPr>
      </w:pPr>
    </w:p>
    <w:p w:rsidR="00E35359" w:rsidRDefault="00E35359" w:rsidP="00E35359">
      <w:pPr>
        <w:autoSpaceDE w:val="0"/>
        <w:ind w:left="45" w:hanging="15"/>
        <w:jc w:val="both"/>
        <w:rPr>
          <w:rFonts w:ascii="Arial" w:hAnsi="Arial" w:cs="Arial"/>
          <w:sz w:val="18"/>
          <w:szCs w:val="18"/>
        </w:rPr>
      </w:pPr>
    </w:p>
    <w:p w:rsidR="00E403FA" w:rsidRDefault="00E403FA" w:rsidP="00E35359">
      <w:pPr>
        <w:autoSpaceDE w:val="0"/>
        <w:ind w:left="45" w:hanging="15"/>
        <w:jc w:val="both"/>
        <w:rPr>
          <w:rFonts w:ascii="Arial" w:hAnsi="Arial" w:cs="Arial"/>
          <w:sz w:val="18"/>
          <w:szCs w:val="18"/>
        </w:rPr>
      </w:pPr>
    </w:p>
    <w:p w:rsidR="00A50545" w:rsidRDefault="00A50545" w:rsidP="00E35359">
      <w:pPr>
        <w:autoSpaceDE w:val="0"/>
        <w:ind w:left="45" w:hanging="15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2126"/>
        <w:gridCol w:w="1975"/>
      </w:tblGrid>
      <w:tr w:rsidR="00E35359" w:rsidTr="00E35359">
        <w:trPr>
          <w:trHeight w:val="1815"/>
        </w:trPr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5359" w:rsidRDefault="00E35359" w:rsidP="00E35359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Ο  ΑΝ. ΠΡΟΪΣΤΑΜΕΝΟΣ¨</w:t>
            </w:r>
          </w:p>
          <w:p w:rsidR="00E35359" w:rsidRDefault="00E35359" w:rsidP="00E3535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ΤΗΣ ΔΙΕΥΘΥΝΣΗΣ ΚΟΙΜΗΤΗΡΙΩΝ</w:t>
            </w:r>
          </w:p>
          <w:p w:rsidR="00E35359" w:rsidRDefault="00E35359" w:rsidP="00E353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ΓΙΑΝΝΗΣ ΠΟΛΥΜΕΝΙΔΗΣ </w:t>
            </w:r>
          </w:p>
          <w:p w:rsidR="00E35359" w:rsidRDefault="00E35359" w:rsidP="00E3535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ΑΓΡ. ΤΟΠΟΓΡΑΦΟΣ ΜΗΧΑΝΙΚΟΣ ΠΕ6/Α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5359" w:rsidRDefault="00E35359" w:rsidP="00E35359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Ο</w:t>
            </w:r>
          </w:p>
          <w:p w:rsidR="00E35359" w:rsidRDefault="00E35359" w:rsidP="00E35359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ΑΝΤΙΔΗΜΑΡΧΟΣ ΚΟΙΜΗΤΗΡΙΩΝ</w:t>
            </w:r>
          </w:p>
          <w:p w:rsidR="00E35359" w:rsidRDefault="00E35359" w:rsidP="00E3535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6C474E" w:rsidP="00E35359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ΕΥΘΥΜΙΟΣ ΤΖΟΥΝΗΣ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5359" w:rsidRDefault="00E35359" w:rsidP="003635ED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Ο</w:t>
            </w:r>
          </w:p>
          <w:p w:rsidR="00E35359" w:rsidRDefault="00E35359" w:rsidP="003635ED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ΑΝΤΙΔΗΜΑΡΧΟΣ ΟΙΚΟΝΟΜΙΚΩΝ</w:t>
            </w:r>
          </w:p>
          <w:p w:rsidR="00E35359" w:rsidRDefault="00E35359" w:rsidP="003635ED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6C474E" w:rsidP="003635ED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ΑΡΙΣΤΕΙΔΗΣ ΣΑΒΒΑΚΗΣ</w:t>
            </w:r>
          </w:p>
        </w:tc>
        <w:tc>
          <w:tcPr>
            <w:tcW w:w="1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5359" w:rsidRDefault="00E35359" w:rsidP="003635ED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Η</w:t>
            </w:r>
          </w:p>
          <w:p w:rsidR="00E35359" w:rsidRDefault="00E35359" w:rsidP="003635ED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ΓΕΝΙΚΗ ΓΡΑΜΜΑΤΕΑΣ</w:t>
            </w: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ΕΛΕΝΗ ΓΑΚΙΟΠΟΥΛΟΥ</w:t>
            </w:r>
          </w:p>
        </w:tc>
      </w:tr>
      <w:tr w:rsidR="00E35359" w:rsidTr="00E35359">
        <w:trPr>
          <w:trHeight w:val="1490"/>
        </w:trPr>
        <w:tc>
          <w:tcPr>
            <w:tcW w:w="835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5359" w:rsidRDefault="00E35359" w:rsidP="003635ED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Ο ΔΗΜΑΡΧΟΣ 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BOLOY</w:t>
            </w: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403FA" w:rsidRDefault="00E403FA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3635ED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ΑΧΙΛΛΕΑΣ ΜΠΕΟΣ</w:t>
            </w:r>
          </w:p>
        </w:tc>
      </w:tr>
    </w:tbl>
    <w:p w:rsidR="00A30C7D" w:rsidRPr="0044171B" w:rsidRDefault="00A30C7D">
      <w:pPr>
        <w:rPr>
          <w:rFonts w:ascii="Calibri" w:eastAsia="Times-Roman" w:hAnsi="Calibri" w:cs="Calibri"/>
        </w:rPr>
      </w:pPr>
    </w:p>
    <w:sectPr w:rsidR="00A30C7D" w:rsidRPr="0044171B" w:rsidSect="007C7E34">
      <w:pgSz w:w="11906" w:h="16838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roman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TE2t00">
    <w:altName w:val="Times New Roman"/>
    <w:charset w:val="A1"/>
    <w:family w:val="auto"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eastAsia="Times New Roman" w:hAnsi="Symbol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ahoma" w:hAnsi="Tahoma" w:cs="Tahoma"/>
        <w:b w:val="0"/>
        <w:bCs w:val="0"/>
        <w:color w:val="auto"/>
        <w:sz w:val="20"/>
        <w:szCs w:val="22"/>
        <w:lang w:val="el-GR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ahoma" w:hAnsi="Tahoma" w:cs="Tahoma"/>
        <w:b w:val="0"/>
        <w:bCs w:val="0"/>
        <w:color w:val="auto"/>
        <w:sz w:val="20"/>
        <w:szCs w:val="22"/>
        <w:lang w:val="el-GR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7C071DD"/>
    <w:multiLevelType w:val="hybridMultilevel"/>
    <w:tmpl w:val="10DE8F5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572A53"/>
    <w:multiLevelType w:val="hybridMultilevel"/>
    <w:tmpl w:val="E390CE2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785331D"/>
    <w:multiLevelType w:val="hybridMultilevel"/>
    <w:tmpl w:val="B212D47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5103775"/>
    <w:multiLevelType w:val="hybridMultilevel"/>
    <w:tmpl w:val="98A0D04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B371C00"/>
    <w:multiLevelType w:val="hybridMultilevel"/>
    <w:tmpl w:val="68DC54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EEC7A6B"/>
    <w:multiLevelType w:val="hybridMultilevel"/>
    <w:tmpl w:val="65B43CB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6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5770DA"/>
    <w:rsid w:val="00015CBD"/>
    <w:rsid w:val="000552B5"/>
    <w:rsid w:val="0007475A"/>
    <w:rsid w:val="00093E9D"/>
    <w:rsid w:val="0009765D"/>
    <w:rsid w:val="00176D53"/>
    <w:rsid w:val="001A4472"/>
    <w:rsid w:val="001E5CBA"/>
    <w:rsid w:val="002437AE"/>
    <w:rsid w:val="00243E0D"/>
    <w:rsid w:val="00253396"/>
    <w:rsid w:val="00263218"/>
    <w:rsid w:val="00277A3E"/>
    <w:rsid w:val="0028208A"/>
    <w:rsid w:val="002A49AC"/>
    <w:rsid w:val="0031137F"/>
    <w:rsid w:val="0032715F"/>
    <w:rsid w:val="00361B47"/>
    <w:rsid w:val="003677B2"/>
    <w:rsid w:val="003B6704"/>
    <w:rsid w:val="003E527E"/>
    <w:rsid w:val="0044171B"/>
    <w:rsid w:val="00460AEB"/>
    <w:rsid w:val="0046305B"/>
    <w:rsid w:val="00477B4F"/>
    <w:rsid w:val="004905F5"/>
    <w:rsid w:val="004A1A3B"/>
    <w:rsid w:val="004A4392"/>
    <w:rsid w:val="004A4F6D"/>
    <w:rsid w:val="004D5450"/>
    <w:rsid w:val="00517D41"/>
    <w:rsid w:val="005770DA"/>
    <w:rsid w:val="00594C44"/>
    <w:rsid w:val="005A197A"/>
    <w:rsid w:val="005D4FAF"/>
    <w:rsid w:val="00634024"/>
    <w:rsid w:val="006548AA"/>
    <w:rsid w:val="00694CF1"/>
    <w:rsid w:val="006B5E7C"/>
    <w:rsid w:val="006C474E"/>
    <w:rsid w:val="006D069F"/>
    <w:rsid w:val="00742B3E"/>
    <w:rsid w:val="007818D2"/>
    <w:rsid w:val="007A2CB9"/>
    <w:rsid w:val="007C314E"/>
    <w:rsid w:val="007C7E34"/>
    <w:rsid w:val="007D6E0B"/>
    <w:rsid w:val="00827265"/>
    <w:rsid w:val="00835A65"/>
    <w:rsid w:val="00871BD4"/>
    <w:rsid w:val="008C6B4D"/>
    <w:rsid w:val="00916B2C"/>
    <w:rsid w:val="00985C59"/>
    <w:rsid w:val="00A271E1"/>
    <w:rsid w:val="00A30C7D"/>
    <w:rsid w:val="00A45334"/>
    <w:rsid w:val="00A50545"/>
    <w:rsid w:val="00A543AF"/>
    <w:rsid w:val="00A6679B"/>
    <w:rsid w:val="00A75BFB"/>
    <w:rsid w:val="00A94FD6"/>
    <w:rsid w:val="00AD1A00"/>
    <w:rsid w:val="00AE2304"/>
    <w:rsid w:val="00AF55A8"/>
    <w:rsid w:val="00C40984"/>
    <w:rsid w:val="00C4149A"/>
    <w:rsid w:val="00C5014C"/>
    <w:rsid w:val="00C86E57"/>
    <w:rsid w:val="00CD378D"/>
    <w:rsid w:val="00CD3AB2"/>
    <w:rsid w:val="00CE5881"/>
    <w:rsid w:val="00D22D2B"/>
    <w:rsid w:val="00DB315C"/>
    <w:rsid w:val="00DB4038"/>
    <w:rsid w:val="00E106EA"/>
    <w:rsid w:val="00E35359"/>
    <w:rsid w:val="00E403FA"/>
    <w:rsid w:val="00E7027A"/>
    <w:rsid w:val="00EC4A69"/>
    <w:rsid w:val="00EC6A70"/>
    <w:rsid w:val="00EE70E5"/>
    <w:rsid w:val="00F01A65"/>
    <w:rsid w:val="00F06828"/>
    <w:rsid w:val="00F17FC0"/>
    <w:rsid w:val="00F748D6"/>
    <w:rsid w:val="00F74EE5"/>
    <w:rsid w:val="00F95B39"/>
    <w:rsid w:val="00FD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045E78"/>
  <w15:docId w15:val="{6CDD41B7-DE07-4BF5-AB8D-989905C88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E34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7C7E34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7C7E34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C7E34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rsid w:val="007C7E34"/>
    <w:pPr>
      <w:keepNext/>
      <w:tabs>
        <w:tab w:val="num" w:pos="0"/>
        <w:tab w:val="left" w:pos="567"/>
      </w:tabs>
      <w:overflowPunct w:val="0"/>
      <w:autoSpaceDE w:val="0"/>
      <w:spacing w:line="360" w:lineRule="auto"/>
      <w:ind w:left="1584" w:hanging="1584"/>
      <w:jc w:val="both"/>
      <w:textAlignment w:val="baseline"/>
      <w:outlineLvl w:val="8"/>
    </w:pPr>
    <w:rPr>
      <w:b/>
      <w:bCs/>
      <w:iCs/>
      <w:sz w:val="2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C7E34"/>
    <w:rPr>
      <w:rFonts w:ascii="Symbol" w:eastAsia="Times New Roman" w:hAnsi="Symbol" w:cs="Times New Roman"/>
    </w:rPr>
  </w:style>
  <w:style w:type="character" w:customStyle="1" w:styleId="WW8Num1z1">
    <w:name w:val="WW8Num1z1"/>
    <w:rsid w:val="007C7E34"/>
    <w:rPr>
      <w:rFonts w:ascii="Courier New" w:hAnsi="Courier New" w:cs="Courier New"/>
    </w:rPr>
  </w:style>
  <w:style w:type="character" w:customStyle="1" w:styleId="WW8Num1z2">
    <w:name w:val="WW8Num1z2"/>
    <w:rsid w:val="007C7E34"/>
    <w:rPr>
      <w:rFonts w:ascii="Wingdings" w:hAnsi="Wingdings" w:cs="Wingdings"/>
    </w:rPr>
  </w:style>
  <w:style w:type="character" w:customStyle="1" w:styleId="WW8Num1z3">
    <w:name w:val="WW8Num1z3"/>
    <w:rsid w:val="007C7E34"/>
  </w:style>
  <w:style w:type="character" w:customStyle="1" w:styleId="WW8Num1z4">
    <w:name w:val="WW8Num1z4"/>
    <w:rsid w:val="007C7E34"/>
  </w:style>
  <w:style w:type="character" w:customStyle="1" w:styleId="WW8Num1z5">
    <w:name w:val="WW8Num1z5"/>
    <w:rsid w:val="007C7E34"/>
  </w:style>
  <w:style w:type="character" w:customStyle="1" w:styleId="WW8Num1z6">
    <w:name w:val="WW8Num1z6"/>
    <w:rsid w:val="007C7E34"/>
  </w:style>
  <w:style w:type="character" w:customStyle="1" w:styleId="WW8Num1z7">
    <w:name w:val="WW8Num1z7"/>
    <w:rsid w:val="007C7E34"/>
  </w:style>
  <w:style w:type="character" w:customStyle="1" w:styleId="WW8Num1z8">
    <w:name w:val="WW8Num1z8"/>
    <w:rsid w:val="007C7E34"/>
    <w:rPr>
      <w:rFonts w:ascii="Tahoma" w:hAnsi="Tahoma" w:cs="Tahoma"/>
      <w:b w:val="0"/>
      <w:bCs w:val="0"/>
      <w:color w:val="auto"/>
      <w:sz w:val="20"/>
      <w:szCs w:val="22"/>
      <w:lang w:val="el-GR"/>
    </w:rPr>
  </w:style>
  <w:style w:type="character" w:customStyle="1" w:styleId="WW8Num2z0">
    <w:name w:val="WW8Num2z0"/>
    <w:rsid w:val="007C7E34"/>
  </w:style>
  <w:style w:type="character" w:customStyle="1" w:styleId="WW8Num2z1">
    <w:name w:val="WW8Num2z1"/>
    <w:rsid w:val="007C7E34"/>
  </w:style>
  <w:style w:type="character" w:customStyle="1" w:styleId="WW8Num2z2">
    <w:name w:val="WW8Num2z2"/>
    <w:rsid w:val="007C7E34"/>
  </w:style>
  <w:style w:type="character" w:customStyle="1" w:styleId="WW8Num2z3">
    <w:name w:val="WW8Num2z3"/>
    <w:rsid w:val="007C7E34"/>
  </w:style>
  <w:style w:type="character" w:customStyle="1" w:styleId="WW8Num2z4">
    <w:name w:val="WW8Num2z4"/>
    <w:rsid w:val="007C7E34"/>
  </w:style>
  <w:style w:type="character" w:customStyle="1" w:styleId="WW8Num2z5">
    <w:name w:val="WW8Num2z5"/>
    <w:rsid w:val="007C7E34"/>
  </w:style>
  <w:style w:type="character" w:customStyle="1" w:styleId="WW8Num2z6">
    <w:name w:val="WW8Num2z6"/>
    <w:rsid w:val="007C7E34"/>
  </w:style>
  <w:style w:type="character" w:customStyle="1" w:styleId="WW8Num2z7">
    <w:name w:val="WW8Num2z7"/>
    <w:rsid w:val="007C7E34"/>
  </w:style>
  <w:style w:type="character" w:customStyle="1" w:styleId="WW8Num2z8">
    <w:name w:val="WW8Num2z8"/>
    <w:rsid w:val="007C7E34"/>
    <w:rPr>
      <w:rFonts w:ascii="Tahoma" w:hAnsi="Tahoma" w:cs="Tahoma"/>
      <w:b w:val="0"/>
      <w:bCs w:val="0"/>
      <w:color w:val="auto"/>
      <w:sz w:val="20"/>
      <w:szCs w:val="22"/>
      <w:lang w:val="el-GR"/>
    </w:rPr>
  </w:style>
  <w:style w:type="character" w:customStyle="1" w:styleId="WW8Num3z0">
    <w:name w:val="WW8Num3z0"/>
    <w:rsid w:val="007C7E34"/>
  </w:style>
  <w:style w:type="character" w:customStyle="1" w:styleId="WW8Num3z1">
    <w:name w:val="WW8Num3z1"/>
    <w:rsid w:val="007C7E34"/>
  </w:style>
  <w:style w:type="character" w:customStyle="1" w:styleId="WW8Num3z2">
    <w:name w:val="WW8Num3z2"/>
    <w:rsid w:val="007C7E34"/>
  </w:style>
  <w:style w:type="character" w:customStyle="1" w:styleId="WW8Num3z3">
    <w:name w:val="WW8Num3z3"/>
    <w:rsid w:val="007C7E34"/>
  </w:style>
  <w:style w:type="character" w:customStyle="1" w:styleId="WW8Num3z4">
    <w:name w:val="WW8Num3z4"/>
    <w:rsid w:val="007C7E34"/>
  </w:style>
  <w:style w:type="character" w:customStyle="1" w:styleId="WW8Num3z5">
    <w:name w:val="WW8Num3z5"/>
    <w:rsid w:val="007C7E34"/>
  </w:style>
  <w:style w:type="character" w:customStyle="1" w:styleId="WW8Num3z6">
    <w:name w:val="WW8Num3z6"/>
    <w:rsid w:val="007C7E34"/>
  </w:style>
  <w:style w:type="character" w:customStyle="1" w:styleId="WW8Num3z7">
    <w:name w:val="WW8Num3z7"/>
    <w:rsid w:val="007C7E34"/>
  </w:style>
  <w:style w:type="character" w:customStyle="1" w:styleId="WW8Num3z8">
    <w:name w:val="WW8Num3z8"/>
    <w:rsid w:val="007C7E34"/>
  </w:style>
  <w:style w:type="character" w:customStyle="1" w:styleId="WW8Num4z0">
    <w:name w:val="WW8Num4z0"/>
    <w:rsid w:val="007C7E34"/>
  </w:style>
  <w:style w:type="character" w:customStyle="1" w:styleId="WW8Num5z0">
    <w:name w:val="WW8Num5z0"/>
    <w:rsid w:val="007C7E34"/>
  </w:style>
  <w:style w:type="character" w:customStyle="1" w:styleId="WW8Num6z0">
    <w:name w:val="WW8Num6z0"/>
    <w:rsid w:val="007C7E34"/>
    <w:rPr>
      <w:rFonts w:eastAsia="Times-Roman"/>
    </w:rPr>
  </w:style>
  <w:style w:type="character" w:customStyle="1" w:styleId="WW8Num7z0">
    <w:name w:val="WW8Num7z0"/>
    <w:rsid w:val="007C7E34"/>
  </w:style>
  <w:style w:type="character" w:customStyle="1" w:styleId="WW8Num7z1">
    <w:name w:val="WW8Num7z1"/>
    <w:rsid w:val="007C7E34"/>
  </w:style>
  <w:style w:type="character" w:customStyle="1" w:styleId="WW8Num7z2">
    <w:name w:val="WW8Num7z2"/>
    <w:rsid w:val="007C7E34"/>
  </w:style>
  <w:style w:type="character" w:customStyle="1" w:styleId="WW8Num7z3">
    <w:name w:val="WW8Num7z3"/>
    <w:rsid w:val="007C7E34"/>
  </w:style>
  <w:style w:type="character" w:customStyle="1" w:styleId="WW8Num7z4">
    <w:name w:val="WW8Num7z4"/>
    <w:rsid w:val="007C7E34"/>
  </w:style>
  <w:style w:type="character" w:customStyle="1" w:styleId="WW8Num7z5">
    <w:name w:val="WW8Num7z5"/>
    <w:rsid w:val="007C7E34"/>
  </w:style>
  <w:style w:type="character" w:customStyle="1" w:styleId="WW8Num7z6">
    <w:name w:val="WW8Num7z6"/>
    <w:rsid w:val="007C7E34"/>
  </w:style>
  <w:style w:type="character" w:customStyle="1" w:styleId="WW8Num7z7">
    <w:name w:val="WW8Num7z7"/>
    <w:rsid w:val="007C7E34"/>
  </w:style>
  <w:style w:type="character" w:customStyle="1" w:styleId="WW8Num7z8">
    <w:name w:val="WW8Num7z8"/>
    <w:rsid w:val="007C7E34"/>
  </w:style>
  <w:style w:type="character" w:customStyle="1" w:styleId="4">
    <w:name w:val="Προεπιλεγμένη γραμματοσειρά4"/>
    <w:rsid w:val="007C7E34"/>
  </w:style>
  <w:style w:type="character" w:customStyle="1" w:styleId="Absatz-Standardschriftart">
    <w:name w:val="Absatz-Standardschriftart"/>
    <w:rsid w:val="007C7E34"/>
  </w:style>
  <w:style w:type="character" w:customStyle="1" w:styleId="WW-Absatz-Standardschriftart">
    <w:name w:val="WW-Absatz-Standardschriftart"/>
    <w:rsid w:val="007C7E34"/>
  </w:style>
  <w:style w:type="character" w:customStyle="1" w:styleId="30">
    <w:name w:val="Προεπιλεγμένη γραμματοσειρά3"/>
    <w:rsid w:val="007C7E34"/>
  </w:style>
  <w:style w:type="character" w:customStyle="1" w:styleId="WW-Absatz-Standardschriftart1">
    <w:name w:val="WW-Absatz-Standardschriftart1"/>
    <w:rsid w:val="007C7E34"/>
  </w:style>
  <w:style w:type="character" w:customStyle="1" w:styleId="WW-Absatz-Standardschriftart11">
    <w:name w:val="WW-Absatz-Standardschriftart11"/>
    <w:rsid w:val="007C7E34"/>
  </w:style>
  <w:style w:type="character" w:customStyle="1" w:styleId="WW-Absatz-Standardschriftart111">
    <w:name w:val="WW-Absatz-Standardschriftart111"/>
    <w:rsid w:val="007C7E34"/>
  </w:style>
  <w:style w:type="character" w:customStyle="1" w:styleId="WW-Absatz-Standardschriftart1111">
    <w:name w:val="WW-Absatz-Standardschriftart1111"/>
    <w:rsid w:val="007C7E34"/>
  </w:style>
  <w:style w:type="character" w:customStyle="1" w:styleId="WW-Absatz-Standardschriftart11111">
    <w:name w:val="WW-Absatz-Standardschriftart11111"/>
    <w:rsid w:val="007C7E34"/>
  </w:style>
  <w:style w:type="character" w:customStyle="1" w:styleId="WW-Absatz-Standardschriftart111111">
    <w:name w:val="WW-Absatz-Standardschriftart111111"/>
    <w:rsid w:val="007C7E34"/>
  </w:style>
  <w:style w:type="character" w:customStyle="1" w:styleId="20">
    <w:name w:val="Προεπιλεγμένη γραμματοσειρά2"/>
    <w:rsid w:val="007C7E34"/>
  </w:style>
  <w:style w:type="character" w:customStyle="1" w:styleId="WW8Num4z1">
    <w:name w:val="WW8Num4z1"/>
    <w:rsid w:val="007C7E34"/>
  </w:style>
  <w:style w:type="character" w:customStyle="1" w:styleId="WW8Num4z2">
    <w:name w:val="WW8Num4z2"/>
    <w:rsid w:val="007C7E34"/>
  </w:style>
  <w:style w:type="character" w:customStyle="1" w:styleId="WW8Num4z3">
    <w:name w:val="WW8Num4z3"/>
    <w:rsid w:val="007C7E34"/>
  </w:style>
  <w:style w:type="character" w:customStyle="1" w:styleId="WW8Num4z4">
    <w:name w:val="WW8Num4z4"/>
    <w:rsid w:val="007C7E34"/>
  </w:style>
  <w:style w:type="character" w:customStyle="1" w:styleId="WW8Num4z5">
    <w:name w:val="WW8Num4z5"/>
    <w:rsid w:val="007C7E34"/>
  </w:style>
  <w:style w:type="character" w:customStyle="1" w:styleId="WW8Num4z6">
    <w:name w:val="WW8Num4z6"/>
    <w:rsid w:val="007C7E34"/>
  </w:style>
  <w:style w:type="character" w:customStyle="1" w:styleId="WW8Num4z7">
    <w:name w:val="WW8Num4z7"/>
    <w:rsid w:val="007C7E34"/>
  </w:style>
  <w:style w:type="character" w:customStyle="1" w:styleId="WW8Num4z8">
    <w:name w:val="WW8Num4z8"/>
    <w:rsid w:val="007C7E34"/>
  </w:style>
  <w:style w:type="character" w:customStyle="1" w:styleId="WW8Num5z1">
    <w:name w:val="WW8Num5z1"/>
    <w:rsid w:val="007C7E34"/>
  </w:style>
  <w:style w:type="character" w:customStyle="1" w:styleId="WW8Num5z2">
    <w:name w:val="WW8Num5z2"/>
    <w:rsid w:val="007C7E34"/>
  </w:style>
  <w:style w:type="character" w:customStyle="1" w:styleId="WW8Num5z3">
    <w:name w:val="WW8Num5z3"/>
    <w:rsid w:val="007C7E34"/>
  </w:style>
  <w:style w:type="character" w:customStyle="1" w:styleId="WW8Num5z4">
    <w:name w:val="WW8Num5z4"/>
    <w:rsid w:val="007C7E34"/>
  </w:style>
  <w:style w:type="character" w:customStyle="1" w:styleId="WW8Num5z5">
    <w:name w:val="WW8Num5z5"/>
    <w:rsid w:val="007C7E34"/>
  </w:style>
  <w:style w:type="character" w:customStyle="1" w:styleId="WW8Num5z6">
    <w:name w:val="WW8Num5z6"/>
    <w:rsid w:val="007C7E34"/>
  </w:style>
  <w:style w:type="character" w:customStyle="1" w:styleId="WW8Num5z7">
    <w:name w:val="WW8Num5z7"/>
    <w:rsid w:val="007C7E34"/>
  </w:style>
  <w:style w:type="character" w:customStyle="1" w:styleId="WW8Num5z8">
    <w:name w:val="WW8Num5z8"/>
    <w:rsid w:val="007C7E34"/>
  </w:style>
  <w:style w:type="character" w:customStyle="1" w:styleId="WW8Num8z0">
    <w:name w:val="WW8Num8z0"/>
    <w:rsid w:val="007C7E34"/>
    <w:rPr>
      <w:rFonts w:ascii="Wingdings" w:hAnsi="Wingdings" w:cs="Wingdings"/>
    </w:rPr>
  </w:style>
  <w:style w:type="character" w:customStyle="1" w:styleId="WW8Num8z1">
    <w:name w:val="WW8Num8z1"/>
    <w:rsid w:val="007C7E34"/>
    <w:rPr>
      <w:rFonts w:ascii="Courier New" w:hAnsi="Courier New" w:cs="Courier New"/>
    </w:rPr>
  </w:style>
  <w:style w:type="character" w:customStyle="1" w:styleId="WW8Num8z3">
    <w:name w:val="WW8Num8z3"/>
    <w:rsid w:val="007C7E34"/>
    <w:rPr>
      <w:rFonts w:ascii="Symbol" w:hAnsi="Symbol" w:cs="Symbol"/>
    </w:rPr>
  </w:style>
  <w:style w:type="character" w:customStyle="1" w:styleId="WW8Num9z0">
    <w:name w:val="WW8Num9z0"/>
    <w:rsid w:val="007C7E34"/>
  </w:style>
  <w:style w:type="character" w:customStyle="1" w:styleId="WW8Num9z1">
    <w:name w:val="WW8Num9z1"/>
    <w:rsid w:val="007C7E34"/>
  </w:style>
  <w:style w:type="character" w:customStyle="1" w:styleId="WW8Num9z2">
    <w:name w:val="WW8Num9z2"/>
    <w:rsid w:val="007C7E34"/>
  </w:style>
  <w:style w:type="character" w:customStyle="1" w:styleId="WW8Num9z3">
    <w:name w:val="WW8Num9z3"/>
    <w:rsid w:val="007C7E34"/>
  </w:style>
  <w:style w:type="character" w:customStyle="1" w:styleId="WW8Num9z4">
    <w:name w:val="WW8Num9z4"/>
    <w:rsid w:val="007C7E34"/>
  </w:style>
  <w:style w:type="character" w:customStyle="1" w:styleId="WW8Num9z5">
    <w:name w:val="WW8Num9z5"/>
    <w:rsid w:val="007C7E34"/>
  </w:style>
  <w:style w:type="character" w:customStyle="1" w:styleId="WW8Num9z6">
    <w:name w:val="WW8Num9z6"/>
    <w:rsid w:val="007C7E34"/>
  </w:style>
  <w:style w:type="character" w:customStyle="1" w:styleId="WW8Num9z7">
    <w:name w:val="WW8Num9z7"/>
    <w:rsid w:val="007C7E34"/>
  </w:style>
  <w:style w:type="character" w:customStyle="1" w:styleId="WW8Num9z8">
    <w:name w:val="WW8Num9z8"/>
    <w:rsid w:val="007C7E34"/>
  </w:style>
  <w:style w:type="character" w:customStyle="1" w:styleId="10">
    <w:name w:val="Προεπιλεγμένη γραμματοσειρά1"/>
    <w:rsid w:val="007C7E34"/>
  </w:style>
  <w:style w:type="character" w:customStyle="1" w:styleId="style61">
    <w:name w:val="style61"/>
    <w:basedOn w:val="10"/>
    <w:rsid w:val="007C7E34"/>
    <w:rPr>
      <w:rFonts w:ascii="Tahoma" w:hAnsi="Tahoma" w:cs="Tahoma"/>
      <w:strike w:val="0"/>
      <w:dstrike w:val="0"/>
      <w:color w:val="515151"/>
      <w:sz w:val="17"/>
      <w:szCs w:val="17"/>
      <w:u w:val="none"/>
    </w:rPr>
  </w:style>
  <w:style w:type="character" w:customStyle="1" w:styleId="a3">
    <w:name w:val="Χαρακτήρες υποσημείωσης"/>
    <w:basedOn w:val="10"/>
    <w:rsid w:val="007C7E34"/>
    <w:rPr>
      <w:vertAlign w:val="superscript"/>
    </w:rPr>
  </w:style>
  <w:style w:type="character" w:customStyle="1" w:styleId="Bullets">
    <w:name w:val="Bullets"/>
    <w:rsid w:val="007C7E34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7C7E34"/>
  </w:style>
  <w:style w:type="paragraph" w:customStyle="1" w:styleId="a4">
    <w:name w:val="Επικεφαλίδα"/>
    <w:basedOn w:val="a"/>
    <w:next w:val="a5"/>
    <w:rsid w:val="007C7E3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7C7E34"/>
    <w:pPr>
      <w:spacing w:after="120"/>
    </w:pPr>
  </w:style>
  <w:style w:type="paragraph" w:styleId="a6">
    <w:name w:val="List"/>
    <w:basedOn w:val="a5"/>
    <w:rsid w:val="007C7E34"/>
    <w:rPr>
      <w:rFonts w:cs="Mangal"/>
    </w:rPr>
  </w:style>
  <w:style w:type="paragraph" w:styleId="a7">
    <w:name w:val="caption"/>
    <w:basedOn w:val="a"/>
    <w:qFormat/>
    <w:rsid w:val="007C7E34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Ευρετήριο"/>
    <w:basedOn w:val="a"/>
    <w:rsid w:val="007C7E34"/>
    <w:pPr>
      <w:suppressLineNumbers/>
    </w:pPr>
    <w:rPr>
      <w:rFonts w:cs="Mangal"/>
    </w:rPr>
  </w:style>
  <w:style w:type="paragraph" w:customStyle="1" w:styleId="Heading">
    <w:name w:val="Heading"/>
    <w:basedOn w:val="a"/>
    <w:next w:val="a5"/>
    <w:rsid w:val="007C7E3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11">
    <w:name w:val="Λεζάντα1"/>
    <w:basedOn w:val="a"/>
    <w:rsid w:val="007C7E34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a"/>
    <w:rsid w:val="007C7E34"/>
    <w:pPr>
      <w:suppressLineNumbers/>
    </w:pPr>
    <w:rPr>
      <w:rFonts w:cs="Tahoma"/>
    </w:rPr>
  </w:style>
  <w:style w:type="paragraph" w:customStyle="1" w:styleId="12">
    <w:name w:val="Λεζάντα1"/>
    <w:basedOn w:val="a"/>
    <w:rsid w:val="007C7E3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Σώμα κείμενου 21"/>
    <w:basedOn w:val="a"/>
    <w:rsid w:val="007C7E34"/>
    <w:pPr>
      <w:overflowPunct w:val="0"/>
      <w:autoSpaceDE w:val="0"/>
      <w:spacing w:line="360" w:lineRule="auto"/>
      <w:jc w:val="both"/>
      <w:textAlignment w:val="baseline"/>
    </w:pPr>
    <w:rPr>
      <w:iCs/>
      <w:sz w:val="22"/>
      <w:szCs w:val="20"/>
      <w:lang w:val="en-US"/>
    </w:rPr>
  </w:style>
  <w:style w:type="paragraph" w:styleId="a9">
    <w:name w:val="Body Text Indent"/>
    <w:basedOn w:val="a"/>
    <w:rsid w:val="007C7E34"/>
    <w:pPr>
      <w:ind w:firstLine="720"/>
    </w:pPr>
  </w:style>
  <w:style w:type="paragraph" w:styleId="aa">
    <w:name w:val="Balloon Text"/>
    <w:basedOn w:val="a"/>
    <w:rsid w:val="007C7E34"/>
    <w:rPr>
      <w:rFonts w:ascii="Tahoma" w:hAnsi="Tahoma" w:cs="Tahoma"/>
      <w:sz w:val="16"/>
      <w:szCs w:val="16"/>
    </w:rPr>
  </w:style>
  <w:style w:type="paragraph" w:customStyle="1" w:styleId="13">
    <w:name w:val="Χάρτης εγγράφου1"/>
    <w:basedOn w:val="a"/>
    <w:rsid w:val="007C7E3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Char">
    <w:name w:val="Char Char Char"/>
    <w:basedOn w:val="a"/>
    <w:rsid w:val="007C7E34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Web">
    <w:name w:val="Normal (Web)"/>
    <w:basedOn w:val="a"/>
    <w:rsid w:val="007C7E34"/>
    <w:pPr>
      <w:spacing w:before="280" w:after="280"/>
    </w:pPr>
  </w:style>
  <w:style w:type="paragraph" w:styleId="ab">
    <w:name w:val="footnote text"/>
    <w:basedOn w:val="a"/>
    <w:rsid w:val="007C7E34"/>
    <w:rPr>
      <w:sz w:val="20"/>
      <w:szCs w:val="20"/>
    </w:rPr>
  </w:style>
  <w:style w:type="paragraph" w:customStyle="1" w:styleId="ac">
    <w:name w:val="Περιεχόμενα πίνακα"/>
    <w:basedOn w:val="a"/>
    <w:rsid w:val="007C7E34"/>
    <w:pPr>
      <w:suppressLineNumbers/>
    </w:pPr>
  </w:style>
  <w:style w:type="paragraph" w:customStyle="1" w:styleId="ad">
    <w:name w:val="Επικεφαλίδα πίνακα"/>
    <w:basedOn w:val="ac"/>
    <w:rsid w:val="007C7E34"/>
    <w:pPr>
      <w:jc w:val="center"/>
    </w:pPr>
    <w:rPr>
      <w:b/>
      <w:bCs/>
    </w:rPr>
  </w:style>
  <w:style w:type="paragraph" w:customStyle="1" w:styleId="100">
    <w:name w:val="Επικεφαλίδα 10"/>
    <w:basedOn w:val="a4"/>
    <w:next w:val="a5"/>
    <w:rsid w:val="007C7E34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customStyle="1" w:styleId="ae">
    <w:name w:val="Παραθέσεις"/>
    <w:basedOn w:val="a"/>
    <w:rsid w:val="007C7E34"/>
    <w:pPr>
      <w:spacing w:after="283"/>
      <w:ind w:left="567" w:right="567"/>
    </w:pPr>
  </w:style>
  <w:style w:type="paragraph" w:styleId="af">
    <w:name w:val="Title"/>
    <w:basedOn w:val="a4"/>
    <w:next w:val="a5"/>
    <w:qFormat/>
    <w:rsid w:val="007C7E34"/>
    <w:pPr>
      <w:jc w:val="center"/>
    </w:pPr>
    <w:rPr>
      <w:b/>
      <w:bCs/>
      <w:sz w:val="36"/>
      <w:szCs w:val="36"/>
    </w:rPr>
  </w:style>
  <w:style w:type="paragraph" w:styleId="af0">
    <w:name w:val="Subtitle"/>
    <w:basedOn w:val="a4"/>
    <w:next w:val="a5"/>
    <w:qFormat/>
    <w:rsid w:val="007C7E34"/>
    <w:pPr>
      <w:jc w:val="center"/>
    </w:pPr>
    <w:rPr>
      <w:i/>
      <w:iCs/>
    </w:rPr>
  </w:style>
  <w:style w:type="paragraph" w:customStyle="1" w:styleId="TableContents">
    <w:name w:val="Table Contents"/>
    <w:basedOn w:val="a"/>
    <w:rsid w:val="007C7E34"/>
    <w:pPr>
      <w:suppressLineNumbers/>
    </w:pPr>
  </w:style>
  <w:style w:type="paragraph" w:customStyle="1" w:styleId="TableHeading">
    <w:name w:val="Table Heading"/>
    <w:basedOn w:val="TableContents"/>
    <w:rsid w:val="007C7E34"/>
    <w:pPr>
      <w:jc w:val="center"/>
    </w:pPr>
    <w:rPr>
      <w:b/>
      <w:bCs/>
    </w:rPr>
  </w:style>
  <w:style w:type="paragraph" w:styleId="af1">
    <w:name w:val="List Paragraph"/>
    <w:basedOn w:val="a"/>
    <w:uiPriority w:val="34"/>
    <w:qFormat/>
    <w:rsid w:val="00311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1374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sxpol3</dc:creator>
  <cp:lastModifiedBy>ΝΤΑΦΟΠΟΥΛΟΥ ΓΕΩΡΓΙΑ</cp:lastModifiedBy>
  <cp:revision>44</cp:revision>
  <cp:lastPrinted>2024-11-18T08:17:00Z</cp:lastPrinted>
  <dcterms:created xsi:type="dcterms:W3CDTF">2026-02-03T09:08:00Z</dcterms:created>
  <dcterms:modified xsi:type="dcterms:W3CDTF">2026-02-06T09:57:00Z</dcterms:modified>
</cp:coreProperties>
</file>